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29C0" w:rsidRPr="00FF1082" w:rsidRDefault="004629C0" w:rsidP="00FF1082">
      <w:pPr>
        <w:pStyle w:val="af0"/>
        <w:ind w:left="0"/>
        <w:jc w:val="left"/>
        <w:rPr>
          <w:b/>
          <w:sz w:val="22"/>
          <w:szCs w:val="24"/>
          <w:lang w:val="en-US"/>
        </w:rPr>
      </w:pPr>
    </w:p>
    <w:p w:rsidR="004629C0" w:rsidRPr="00FC0E0C" w:rsidRDefault="004629C0" w:rsidP="004629C0">
      <w:pPr>
        <w:pStyle w:val="af0"/>
        <w:rPr>
          <w:b/>
          <w:sz w:val="22"/>
          <w:szCs w:val="24"/>
        </w:rPr>
      </w:pPr>
      <w:r w:rsidRPr="00FC0E0C">
        <w:rPr>
          <w:b/>
          <w:sz w:val="22"/>
          <w:szCs w:val="24"/>
        </w:rPr>
        <w:t>(ОБРАЗЕЦ)</w:t>
      </w:r>
    </w:p>
    <w:p w:rsidR="004629C0" w:rsidRPr="00FC0E0C" w:rsidRDefault="004629C0" w:rsidP="004629C0">
      <w:pPr>
        <w:pStyle w:val="af0"/>
        <w:rPr>
          <w:b/>
          <w:sz w:val="22"/>
          <w:szCs w:val="24"/>
        </w:rPr>
      </w:pPr>
      <w:r w:rsidRPr="00FC0E0C">
        <w:rPr>
          <w:b/>
          <w:sz w:val="22"/>
          <w:szCs w:val="24"/>
        </w:rPr>
        <w:t xml:space="preserve">ДОГОВОР </w:t>
      </w:r>
    </w:p>
    <w:p w:rsidR="004629C0" w:rsidRPr="00FC0E0C" w:rsidRDefault="004629C0" w:rsidP="004629C0">
      <w:pPr>
        <w:spacing w:after="0"/>
        <w:jc w:val="center"/>
        <w:rPr>
          <w:rFonts w:ascii="Times New Roman" w:hAnsi="Times New Roman"/>
          <w:b/>
          <w:szCs w:val="24"/>
        </w:rPr>
      </w:pPr>
      <w:r w:rsidRPr="00FC0E0C">
        <w:rPr>
          <w:rFonts w:ascii="Times New Roman" w:hAnsi="Times New Roman"/>
          <w:b/>
          <w:szCs w:val="24"/>
        </w:rPr>
        <w:t>подряда на выполнение проектных работ</w:t>
      </w:r>
    </w:p>
    <w:p w:rsidR="004629C0" w:rsidRPr="00FC0E0C" w:rsidRDefault="004629C0" w:rsidP="004629C0">
      <w:pPr>
        <w:spacing w:after="0"/>
        <w:jc w:val="center"/>
        <w:rPr>
          <w:rFonts w:ascii="Times New Roman" w:hAnsi="Times New Roman"/>
          <w:b/>
          <w:szCs w:val="24"/>
        </w:rPr>
      </w:pPr>
      <w:r w:rsidRPr="00FC0E0C">
        <w:rPr>
          <w:rFonts w:ascii="Times New Roman" w:hAnsi="Times New Roman"/>
          <w:b/>
          <w:szCs w:val="24"/>
        </w:rPr>
        <w:t>№ _____</w:t>
      </w:r>
    </w:p>
    <w:p w:rsidR="004629C0" w:rsidRPr="00FC0E0C" w:rsidRDefault="004629C0" w:rsidP="004629C0">
      <w:pPr>
        <w:spacing w:after="0"/>
        <w:jc w:val="center"/>
        <w:rPr>
          <w:rFonts w:ascii="Times New Roman" w:hAnsi="Times New Roman"/>
          <w:b/>
          <w:szCs w:val="24"/>
        </w:rPr>
      </w:pPr>
    </w:p>
    <w:p w:rsidR="004629C0" w:rsidRPr="00FC0E0C" w:rsidRDefault="004629C0" w:rsidP="004629C0">
      <w:pPr>
        <w:spacing w:after="0"/>
        <w:jc w:val="both"/>
        <w:rPr>
          <w:rFonts w:ascii="Times New Roman" w:hAnsi="Times New Roman"/>
          <w:szCs w:val="24"/>
        </w:rPr>
      </w:pPr>
      <w:r w:rsidRPr="00FC0E0C">
        <w:rPr>
          <w:rFonts w:ascii="Times New Roman" w:hAnsi="Times New Roman"/>
          <w:szCs w:val="24"/>
        </w:rPr>
        <w:t xml:space="preserve">г. ______                             </w:t>
      </w:r>
      <w:r w:rsidRPr="00FC0E0C">
        <w:rPr>
          <w:rFonts w:ascii="Times New Roman" w:hAnsi="Times New Roman"/>
          <w:szCs w:val="24"/>
        </w:rPr>
        <w:tab/>
      </w:r>
      <w:r w:rsidRPr="00FC0E0C">
        <w:rPr>
          <w:rFonts w:ascii="Times New Roman" w:hAnsi="Times New Roman"/>
          <w:szCs w:val="24"/>
        </w:rPr>
        <w:tab/>
      </w:r>
      <w:r w:rsidRPr="00FC0E0C">
        <w:rPr>
          <w:rFonts w:ascii="Times New Roman" w:hAnsi="Times New Roman"/>
          <w:szCs w:val="24"/>
        </w:rPr>
        <w:tab/>
      </w:r>
      <w:r w:rsidRPr="00FC0E0C">
        <w:rPr>
          <w:rFonts w:ascii="Times New Roman" w:hAnsi="Times New Roman"/>
          <w:szCs w:val="24"/>
        </w:rPr>
        <w:tab/>
      </w:r>
      <w:r w:rsidRPr="00FC0E0C">
        <w:rPr>
          <w:rFonts w:ascii="Times New Roman" w:hAnsi="Times New Roman"/>
          <w:szCs w:val="24"/>
        </w:rPr>
        <w:tab/>
      </w:r>
      <w:r w:rsidR="00FC0E0C">
        <w:rPr>
          <w:rFonts w:ascii="Times New Roman" w:hAnsi="Times New Roman"/>
          <w:szCs w:val="24"/>
        </w:rPr>
        <w:t>«____»  _________ 20</w:t>
      </w:r>
      <w:r w:rsidRPr="00FC0E0C">
        <w:rPr>
          <w:rFonts w:ascii="Times New Roman" w:hAnsi="Times New Roman"/>
          <w:szCs w:val="24"/>
        </w:rPr>
        <w:t>_ г.</w:t>
      </w:r>
    </w:p>
    <w:p w:rsidR="004629C0" w:rsidRPr="00FC0E0C" w:rsidRDefault="004629C0" w:rsidP="004629C0">
      <w:pPr>
        <w:spacing w:after="0"/>
        <w:jc w:val="both"/>
        <w:rPr>
          <w:rFonts w:ascii="Times New Roman" w:hAnsi="Times New Roman"/>
          <w:szCs w:val="24"/>
        </w:rPr>
      </w:pPr>
    </w:p>
    <w:p w:rsidR="004629C0" w:rsidRPr="00FC0E0C" w:rsidRDefault="004629C0" w:rsidP="004629C0">
      <w:pPr>
        <w:keepNext/>
        <w:numPr>
          <w:ilvl w:val="0"/>
          <w:numId w:val="34"/>
        </w:numPr>
        <w:tabs>
          <w:tab w:val="left" w:pos="0"/>
        </w:tabs>
        <w:suppressAutoHyphens/>
        <w:spacing w:after="0" w:line="240" w:lineRule="auto"/>
        <w:jc w:val="both"/>
        <w:rPr>
          <w:rFonts w:ascii="Times New Roman" w:hAnsi="Times New Roman"/>
          <w:szCs w:val="24"/>
        </w:rPr>
      </w:pPr>
      <w:r w:rsidRPr="00FC0E0C">
        <w:rPr>
          <w:rFonts w:ascii="Times New Roman" w:hAnsi="Times New Roman"/>
          <w:b/>
          <w:szCs w:val="24"/>
        </w:rPr>
        <w:t>Общество с ограниченной ответственностью«Омский завод технического углерода» (ООО «Омсктехуглерод»)</w:t>
      </w:r>
      <w:r w:rsidRPr="00FC0E0C">
        <w:rPr>
          <w:rFonts w:ascii="Times New Roman" w:hAnsi="Times New Roman"/>
          <w:szCs w:val="24"/>
        </w:rPr>
        <w:t>, именуемое в дальнейшем «</w:t>
      </w:r>
      <w:r w:rsidRPr="00FC0E0C">
        <w:rPr>
          <w:rFonts w:ascii="Times New Roman" w:hAnsi="Times New Roman"/>
          <w:b/>
          <w:szCs w:val="24"/>
        </w:rPr>
        <w:t>Заказчик</w:t>
      </w:r>
      <w:r w:rsidRPr="00FC0E0C">
        <w:rPr>
          <w:rFonts w:ascii="Times New Roman" w:hAnsi="Times New Roman"/>
          <w:szCs w:val="24"/>
        </w:rPr>
        <w:t>», в лице _____________________________</w:t>
      </w:r>
      <w:r w:rsidRPr="00FC0E0C">
        <w:rPr>
          <w:rFonts w:ascii="Times New Roman" w:hAnsi="Times New Roman"/>
          <w:b/>
          <w:szCs w:val="24"/>
        </w:rPr>
        <w:t>,</w:t>
      </w:r>
      <w:r w:rsidRPr="00FC0E0C">
        <w:rPr>
          <w:rFonts w:ascii="Times New Roman" w:hAnsi="Times New Roman"/>
          <w:szCs w:val="24"/>
        </w:rPr>
        <w:t xml:space="preserve"> действующего на основании _________________________________________________, и </w:t>
      </w:r>
    </w:p>
    <w:p w:rsidR="004629C0" w:rsidRPr="00FC0E0C" w:rsidRDefault="004629C0" w:rsidP="004629C0">
      <w:pPr>
        <w:spacing w:after="0"/>
        <w:jc w:val="both"/>
        <w:rPr>
          <w:rFonts w:ascii="Times New Roman" w:hAnsi="Times New Roman"/>
          <w:szCs w:val="24"/>
        </w:rPr>
      </w:pPr>
      <w:r w:rsidRPr="00FC0E0C">
        <w:rPr>
          <w:rFonts w:ascii="Times New Roman" w:hAnsi="Times New Roman"/>
          <w:b/>
          <w:bCs/>
          <w:szCs w:val="24"/>
        </w:rPr>
        <w:t xml:space="preserve">Общество с ограниченной   ответственностью «------», (ООО «--------»), </w:t>
      </w:r>
      <w:r w:rsidRPr="00FC0E0C">
        <w:rPr>
          <w:rFonts w:ascii="Times New Roman" w:hAnsi="Times New Roman"/>
          <w:szCs w:val="24"/>
        </w:rPr>
        <w:t>именуемое в дальнейшем «</w:t>
      </w:r>
      <w:r w:rsidRPr="00FC0E0C">
        <w:rPr>
          <w:rFonts w:ascii="Times New Roman" w:hAnsi="Times New Roman"/>
          <w:b/>
          <w:bCs/>
          <w:szCs w:val="24"/>
        </w:rPr>
        <w:t>Подрядчик</w:t>
      </w:r>
      <w:r w:rsidRPr="00FC0E0C">
        <w:rPr>
          <w:rFonts w:ascii="Times New Roman" w:hAnsi="Times New Roman"/>
          <w:szCs w:val="24"/>
        </w:rPr>
        <w:t>»,  в лице ______________________________, действующего на основании _______________, с другой стороны,  при дальнейшем совместном упоминании именуемые «Стороны», заключили настоящий договор о нижеследующем:</w:t>
      </w:r>
    </w:p>
    <w:p w:rsidR="004629C0" w:rsidRPr="00FC0E0C" w:rsidRDefault="004629C0" w:rsidP="004629C0">
      <w:pPr>
        <w:spacing w:after="0"/>
        <w:jc w:val="center"/>
        <w:rPr>
          <w:rFonts w:ascii="Times New Roman" w:hAnsi="Times New Roman"/>
          <w:b/>
          <w:szCs w:val="24"/>
        </w:rPr>
      </w:pPr>
    </w:p>
    <w:p w:rsidR="004629C0" w:rsidRPr="00FC0E0C" w:rsidRDefault="004629C0" w:rsidP="004629C0">
      <w:pPr>
        <w:spacing w:after="0"/>
        <w:jc w:val="center"/>
        <w:rPr>
          <w:rFonts w:ascii="Times New Roman" w:hAnsi="Times New Roman"/>
          <w:b/>
          <w:szCs w:val="24"/>
        </w:rPr>
      </w:pPr>
      <w:r w:rsidRPr="00FC0E0C">
        <w:rPr>
          <w:rFonts w:ascii="Times New Roman" w:hAnsi="Times New Roman"/>
          <w:b/>
          <w:szCs w:val="24"/>
        </w:rPr>
        <w:t>1. ПРЕДМЕТ ДОГОВОРА</w:t>
      </w:r>
    </w:p>
    <w:p w:rsidR="004629C0" w:rsidRPr="00FC0E0C" w:rsidRDefault="004629C0" w:rsidP="004629C0">
      <w:pPr>
        <w:spacing w:after="0"/>
        <w:jc w:val="both"/>
        <w:rPr>
          <w:rFonts w:ascii="Times New Roman" w:hAnsi="Times New Roman"/>
          <w:szCs w:val="24"/>
        </w:rPr>
      </w:pPr>
      <w:r w:rsidRPr="00FC0E0C">
        <w:rPr>
          <w:rFonts w:ascii="Times New Roman" w:hAnsi="Times New Roman"/>
          <w:szCs w:val="24"/>
        </w:rPr>
        <w:t xml:space="preserve">1.1. По настоящему договору Подрядчик обязуется по заданию Заказчика выполнить </w:t>
      </w:r>
      <w:r w:rsidRPr="00FC0E0C">
        <w:rPr>
          <w:rFonts w:ascii="Times New Roman" w:hAnsi="Times New Roman"/>
          <w:b/>
          <w:szCs w:val="24"/>
        </w:rPr>
        <w:t>Проектную (рабочую)  документацию «_____________________________________»,</w:t>
      </w:r>
      <w:r w:rsidRPr="00FC0E0C">
        <w:rPr>
          <w:rFonts w:ascii="Times New Roman" w:hAnsi="Times New Roman"/>
          <w:szCs w:val="24"/>
        </w:rPr>
        <w:t xml:space="preserve">  сдать  документацию Заказчику, а Заказчик обязуется принять ее и оплатить.</w:t>
      </w:r>
    </w:p>
    <w:p w:rsidR="004629C0" w:rsidRPr="00FC0E0C" w:rsidRDefault="004629C0" w:rsidP="004629C0">
      <w:pPr>
        <w:spacing w:after="0"/>
        <w:jc w:val="both"/>
        <w:rPr>
          <w:rFonts w:ascii="Times New Roman" w:hAnsi="Times New Roman"/>
          <w:szCs w:val="24"/>
        </w:rPr>
      </w:pPr>
      <w:r w:rsidRPr="00FC0E0C">
        <w:rPr>
          <w:rFonts w:ascii="Times New Roman" w:hAnsi="Times New Roman"/>
          <w:szCs w:val="24"/>
        </w:rPr>
        <w:t>1.2. Объём работ определяется Техническим заданием на проектирование, являющимся неотъемлемой частью настоящего договора (Приложение № 1).</w:t>
      </w:r>
    </w:p>
    <w:p w:rsidR="004629C0" w:rsidRPr="00FC0E0C" w:rsidRDefault="004629C0" w:rsidP="004629C0">
      <w:pPr>
        <w:spacing w:after="0"/>
        <w:jc w:val="both"/>
        <w:rPr>
          <w:rFonts w:ascii="Times New Roman" w:hAnsi="Times New Roman"/>
          <w:szCs w:val="24"/>
        </w:rPr>
      </w:pPr>
      <w:r w:rsidRPr="00FC0E0C">
        <w:rPr>
          <w:rFonts w:ascii="Times New Roman" w:hAnsi="Times New Roman"/>
          <w:szCs w:val="24"/>
        </w:rPr>
        <w:t>1.3. Стоимость</w:t>
      </w:r>
      <w:r w:rsidR="00FF1082" w:rsidRPr="00FF1082">
        <w:rPr>
          <w:rFonts w:ascii="Times New Roman" w:hAnsi="Times New Roman"/>
          <w:szCs w:val="24"/>
        </w:rPr>
        <w:t xml:space="preserve"> </w:t>
      </w:r>
      <w:r w:rsidRPr="00FC0E0C">
        <w:rPr>
          <w:rFonts w:ascii="Times New Roman" w:hAnsi="Times New Roman"/>
          <w:szCs w:val="24"/>
        </w:rPr>
        <w:t>работ определяется сметой № 1 (Приложение № 2), указана в п. 3.1. настоящего договора, является твердой и не подлежит изменению в течение всего срока действия настоящего договора.</w:t>
      </w:r>
    </w:p>
    <w:p w:rsidR="004629C0" w:rsidRPr="00FC0E0C" w:rsidRDefault="004629C0" w:rsidP="004629C0">
      <w:pPr>
        <w:spacing w:after="0"/>
        <w:jc w:val="both"/>
        <w:rPr>
          <w:rFonts w:ascii="Times New Roman" w:hAnsi="Times New Roman"/>
          <w:szCs w:val="24"/>
        </w:rPr>
      </w:pPr>
      <w:r w:rsidRPr="00FC0E0C">
        <w:rPr>
          <w:rFonts w:ascii="Times New Roman" w:hAnsi="Times New Roman"/>
          <w:szCs w:val="24"/>
        </w:rPr>
        <w:tab/>
        <w:t>1.4. Сроки выполнения работ:</w:t>
      </w:r>
    </w:p>
    <w:p w:rsidR="004629C0" w:rsidRPr="00FC0E0C" w:rsidRDefault="004629C0" w:rsidP="004629C0">
      <w:pPr>
        <w:spacing w:after="0"/>
        <w:jc w:val="both"/>
        <w:rPr>
          <w:rFonts w:ascii="Times New Roman" w:hAnsi="Times New Roman"/>
          <w:szCs w:val="24"/>
        </w:rPr>
      </w:pPr>
      <w:r w:rsidRPr="00FC0E0C">
        <w:rPr>
          <w:rFonts w:ascii="Times New Roman" w:hAnsi="Times New Roman"/>
          <w:szCs w:val="24"/>
        </w:rPr>
        <w:t>начальный  - с даты подписания договора;</w:t>
      </w:r>
    </w:p>
    <w:p w:rsidR="004629C0" w:rsidRPr="00FC0E0C" w:rsidRDefault="004629C0" w:rsidP="004629C0">
      <w:pPr>
        <w:spacing w:after="0"/>
        <w:jc w:val="both"/>
        <w:rPr>
          <w:rFonts w:ascii="Times New Roman" w:hAnsi="Times New Roman"/>
          <w:i/>
          <w:szCs w:val="24"/>
        </w:rPr>
      </w:pPr>
      <w:r w:rsidRPr="00FC0E0C">
        <w:rPr>
          <w:rFonts w:ascii="Times New Roman" w:hAnsi="Times New Roman"/>
          <w:szCs w:val="24"/>
        </w:rPr>
        <w:t>конечный  -    _______________</w:t>
      </w:r>
      <w:r w:rsidR="00FF1082">
        <w:rPr>
          <w:rFonts w:ascii="Times New Roman" w:hAnsi="Times New Roman"/>
          <w:szCs w:val="24"/>
          <w:lang w:val="en-US"/>
        </w:rPr>
        <w:t xml:space="preserve"> </w:t>
      </w:r>
      <w:r w:rsidRPr="00FC0E0C">
        <w:rPr>
          <w:rFonts w:ascii="Times New Roman" w:hAnsi="Times New Roman"/>
          <w:szCs w:val="24"/>
        </w:rPr>
        <w:t>г.</w:t>
      </w:r>
    </w:p>
    <w:p w:rsidR="004629C0" w:rsidRPr="00FC0E0C" w:rsidRDefault="004629C0" w:rsidP="004629C0">
      <w:pPr>
        <w:spacing w:after="0"/>
        <w:jc w:val="center"/>
        <w:rPr>
          <w:rFonts w:ascii="Times New Roman" w:hAnsi="Times New Roman"/>
          <w:b/>
          <w:szCs w:val="24"/>
        </w:rPr>
      </w:pPr>
    </w:p>
    <w:p w:rsidR="004629C0" w:rsidRPr="00FC0E0C" w:rsidRDefault="004629C0" w:rsidP="004629C0">
      <w:pPr>
        <w:spacing w:after="0"/>
        <w:jc w:val="center"/>
        <w:rPr>
          <w:rFonts w:ascii="Times New Roman" w:hAnsi="Times New Roman"/>
          <w:szCs w:val="24"/>
        </w:rPr>
      </w:pPr>
      <w:r w:rsidRPr="00FC0E0C">
        <w:rPr>
          <w:rFonts w:ascii="Times New Roman" w:hAnsi="Times New Roman"/>
          <w:b/>
          <w:szCs w:val="24"/>
        </w:rPr>
        <w:t>2. ПРАВА И ОБЯЗАННОСТИ СТОРОН</w:t>
      </w:r>
    </w:p>
    <w:p w:rsidR="004629C0" w:rsidRPr="00FC0E0C" w:rsidRDefault="004629C0" w:rsidP="004629C0">
      <w:pPr>
        <w:spacing w:after="0"/>
        <w:jc w:val="both"/>
        <w:rPr>
          <w:rFonts w:ascii="Times New Roman" w:hAnsi="Times New Roman"/>
          <w:b/>
          <w:szCs w:val="24"/>
        </w:rPr>
      </w:pPr>
      <w:r w:rsidRPr="00FC0E0C">
        <w:rPr>
          <w:rFonts w:ascii="Times New Roman" w:hAnsi="Times New Roman"/>
          <w:b/>
          <w:szCs w:val="24"/>
        </w:rPr>
        <w:t>2.1.  Заказчик обязуется:</w:t>
      </w:r>
    </w:p>
    <w:p w:rsidR="004629C0" w:rsidRPr="00FC0E0C" w:rsidRDefault="004629C0" w:rsidP="004629C0">
      <w:pPr>
        <w:spacing w:after="0"/>
        <w:jc w:val="both"/>
        <w:rPr>
          <w:rFonts w:ascii="Times New Roman" w:hAnsi="Times New Roman"/>
          <w:szCs w:val="24"/>
        </w:rPr>
      </w:pPr>
      <w:r w:rsidRPr="00FC0E0C">
        <w:rPr>
          <w:rFonts w:ascii="Times New Roman" w:hAnsi="Times New Roman"/>
          <w:szCs w:val="24"/>
        </w:rPr>
        <w:t xml:space="preserve">2.1.1. принять результат работ с подписанием акта </w:t>
      </w:r>
      <w:r w:rsidRPr="00FC0E0C">
        <w:rPr>
          <w:rFonts w:ascii="Times New Roman" w:hAnsi="Times New Roman"/>
          <w:color w:val="000000"/>
          <w:szCs w:val="24"/>
        </w:rPr>
        <w:t>сдачи-приемки результата выполненных работ</w:t>
      </w:r>
      <w:r w:rsidRPr="00FC0E0C">
        <w:rPr>
          <w:rFonts w:ascii="Times New Roman" w:hAnsi="Times New Roman"/>
          <w:szCs w:val="24"/>
        </w:rPr>
        <w:t xml:space="preserve"> или заявить мотивированный отказ от его приемки;</w:t>
      </w:r>
    </w:p>
    <w:p w:rsidR="004629C0" w:rsidRPr="00FC0E0C" w:rsidRDefault="004629C0" w:rsidP="004629C0">
      <w:pPr>
        <w:spacing w:after="0"/>
        <w:jc w:val="both"/>
        <w:rPr>
          <w:rFonts w:ascii="Times New Roman" w:hAnsi="Times New Roman"/>
          <w:szCs w:val="24"/>
        </w:rPr>
      </w:pPr>
      <w:r w:rsidRPr="00FC0E0C">
        <w:rPr>
          <w:rFonts w:ascii="Times New Roman" w:hAnsi="Times New Roman"/>
          <w:szCs w:val="24"/>
        </w:rPr>
        <w:t>2.1.2. использовать техническую документацию, полученную от Подрядчика строго по назначению;</w:t>
      </w:r>
    </w:p>
    <w:p w:rsidR="004629C0" w:rsidRPr="00FC0E0C" w:rsidRDefault="004629C0" w:rsidP="004629C0">
      <w:pPr>
        <w:spacing w:after="0"/>
        <w:jc w:val="both"/>
        <w:rPr>
          <w:rFonts w:ascii="Times New Roman" w:hAnsi="Times New Roman"/>
          <w:szCs w:val="24"/>
        </w:rPr>
      </w:pPr>
      <w:r w:rsidRPr="00FC0E0C">
        <w:rPr>
          <w:rFonts w:ascii="Times New Roman" w:hAnsi="Times New Roman"/>
          <w:szCs w:val="24"/>
        </w:rPr>
        <w:t>2.1.3. оплатить предусмотренные настоящим договором работы.</w:t>
      </w:r>
    </w:p>
    <w:p w:rsidR="004629C0" w:rsidRPr="00FC0E0C" w:rsidRDefault="004629C0" w:rsidP="004629C0">
      <w:pPr>
        <w:spacing w:after="0"/>
        <w:jc w:val="both"/>
        <w:rPr>
          <w:rFonts w:ascii="Times New Roman" w:hAnsi="Times New Roman"/>
          <w:b/>
          <w:szCs w:val="24"/>
        </w:rPr>
      </w:pPr>
      <w:r w:rsidRPr="00FC0E0C">
        <w:rPr>
          <w:rFonts w:ascii="Times New Roman" w:hAnsi="Times New Roman"/>
          <w:b/>
          <w:szCs w:val="24"/>
        </w:rPr>
        <w:t>2.2. Заказчик вправе:</w:t>
      </w:r>
    </w:p>
    <w:p w:rsidR="004629C0" w:rsidRPr="00FC0E0C" w:rsidRDefault="004629C0" w:rsidP="004629C0">
      <w:pPr>
        <w:autoSpaceDE w:val="0"/>
        <w:autoSpaceDN w:val="0"/>
        <w:adjustRightInd w:val="0"/>
        <w:spacing w:after="0"/>
        <w:jc w:val="both"/>
        <w:rPr>
          <w:rFonts w:ascii="Times New Roman" w:hAnsi="Times New Roman"/>
          <w:szCs w:val="24"/>
        </w:rPr>
      </w:pPr>
      <w:r w:rsidRPr="00FC0E0C">
        <w:rPr>
          <w:rFonts w:ascii="Times New Roman" w:hAnsi="Times New Roman"/>
          <w:szCs w:val="24"/>
        </w:rPr>
        <w:t>2.2.1. требовать от Подрядчика  качественного выполнения работ, а также требовать своевременного устранения выявленных недостатков.</w:t>
      </w:r>
    </w:p>
    <w:p w:rsidR="004629C0" w:rsidRPr="00FC0E0C" w:rsidRDefault="004629C0" w:rsidP="004629C0">
      <w:pPr>
        <w:autoSpaceDE w:val="0"/>
        <w:autoSpaceDN w:val="0"/>
        <w:adjustRightInd w:val="0"/>
        <w:spacing w:after="0"/>
        <w:jc w:val="both"/>
        <w:rPr>
          <w:rFonts w:ascii="Times New Roman" w:hAnsi="Times New Roman"/>
          <w:szCs w:val="24"/>
        </w:rPr>
      </w:pPr>
      <w:r w:rsidRPr="00FC0E0C">
        <w:rPr>
          <w:rFonts w:ascii="Times New Roman" w:hAnsi="Times New Roman"/>
          <w:szCs w:val="24"/>
        </w:rPr>
        <w:t>2.2.2.  проверять ход выполнения работ по договору, не вмешиваясь в деятельность Подрядчика.</w:t>
      </w:r>
    </w:p>
    <w:p w:rsidR="004629C0" w:rsidRPr="00FC0E0C" w:rsidRDefault="004629C0" w:rsidP="004629C0">
      <w:pPr>
        <w:autoSpaceDE w:val="0"/>
        <w:autoSpaceDN w:val="0"/>
        <w:adjustRightInd w:val="0"/>
        <w:spacing w:after="0"/>
        <w:jc w:val="both"/>
        <w:rPr>
          <w:rFonts w:ascii="Times New Roman" w:hAnsi="Times New Roman"/>
          <w:szCs w:val="24"/>
        </w:rPr>
      </w:pPr>
      <w:r w:rsidRPr="00FC0E0C">
        <w:rPr>
          <w:rFonts w:ascii="Times New Roman" w:hAnsi="Times New Roman"/>
          <w:szCs w:val="24"/>
        </w:rPr>
        <w:t>2.2.3. в одностороннем порядке отказаться от исполнения обязательств по настоящему договору и потребовать у Подрядчика возмещения убытков в случаях:</w:t>
      </w:r>
    </w:p>
    <w:p w:rsidR="004629C0" w:rsidRPr="00FC0E0C" w:rsidRDefault="004629C0" w:rsidP="004629C0">
      <w:pPr>
        <w:autoSpaceDE w:val="0"/>
        <w:autoSpaceDN w:val="0"/>
        <w:adjustRightInd w:val="0"/>
        <w:spacing w:after="0"/>
        <w:jc w:val="both"/>
        <w:rPr>
          <w:rFonts w:ascii="Times New Roman" w:hAnsi="Times New Roman"/>
          <w:szCs w:val="24"/>
        </w:rPr>
      </w:pPr>
      <w:r w:rsidRPr="00FC0E0C">
        <w:rPr>
          <w:rFonts w:ascii="Times New Roman" w:hAnsi="Times New Roman"/>
          <w:szCs w:val="24"/>
        </w:rPr>
        <w:t>- если Подрядчик не приступает своевременно к выполнению работ или выполняет работы настолько медленно, что окончание их к сроку становится явно невозможным;</w:t>
      </w:r>
    </w:p>
    <w:p w:rsidR="004629C0" w:rsidRPr="00FC0E0C" w:rsidRDefault="004629C0" w:rsidP="004629C0">
      <w:pPr>
        <w:autoSpaceDE w:val="0"/>
        <w:autoSpaceDN w:val="0"/>
        <w:adjustRightInd w:val="0"/>
        <w:spacing w:after="0"/>
        <w:jc w:val="both"/>
        <w:rPr>
          <w:rFonts w:ascii="Times New Roman" w:hAnsi="Times New Roman"/>
          <w:szCs w:val="24"/>
        </w:rPr>
      </w:pPr>
      <w:r w:rsidRPr="00FC0E0C">
        <w:rPr>
          <w:rFonts w:ascii="Times New Roman" w:hAnsi="Times New Roman"/>
          <w:szCs w:val="24"/>
        </w:rPr>
        <w:t>- если отступления в работе от условий договора подряда или иные недостатки результата работы в согласованный Сторонами срок не были устранены.</w:t>
      </w:r>
    </w:p>
    <w:p w:rsidR="004629C0" w:rsidRPr="00FC0E0C" w:rsidRDefault="004629C0" w:rsidP="004629C0">
      <w:pPr>
        <w:spacing w:after="0"/>
        <w:ind w:firstLine="567"/>
        <w:jc w:val="both"/>
        <w:rPr>
          <w:rFonts w:ascii="Times New Roman" w:hAnsi="Times New Roman"/>
          <w:szCs w:val="24"/>
        </w:rPr>
      </w:pPr>
      <w:r w:rsidRPr="00FC0E0C">
        <w:rPr>
          <w:rFonts w:ascii="Times New Roman" w:hAnsi="Times New Roman"/>
          <w:szCs w:val="24"/>
        </w:rPr>
        <w:t>Сумма возмещения определяется Заказчиком и подлежит выплате Подрядчиком в течение 10 (Десяти) календарных дней с момента предъявления соответствующего требования.</w:t>
      </w:r>
    </w:p>
    <w:p w:rsidR="00FC0E0C" w:rsidRDefault="00FC0E0C" w:rsidP="004629C0">
      <w:pPr>
        <w:autoSpaceDE w:val="0"/>
        <w:autoSpaceDN w:val="0"/>
        <w:adjustRightInd w:val="0"/>
        <w:spacing w:after="0"/>
        <w:jc w:val="both"/>
        <w:rPr>
          <w:rFonts w:ascii="Times New Roman" w:hAnsi="Times New Roman"/>
          <w:b/>
          <w:szCs w:val="24"/>
        </w:rPr>
      </w:pPr>
    </w:p>
    <w:p w:rsidR="00A8511F" w:rsidRDefault="00FC0E0C" w:rsidP="00FC0E0C">
      <w:pPr>
        <w:spacing w:after="0"/>
        <w:jc w:val="both"/>
        <w:rPr>
          <w:sz w:val="18"/>
          <w:szCs w:val="23"/>
        </w:rPr>
      </w:pPr>
      <w:r w:rsidRPr="00A21371">
        <w:rPr>
          <w:sz w:val="18"/>
          <w:szCs w:val="23"/>
        </w:rPr>
        <w:t>Заказчик:</w:t>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t>Подрядчик:</w:t>
      </w:r>
    </w:p>
    <w:p w:rsidR="00FC0E0C" w:rsidRPr="007209D3" w:rsidRDefault="00FC0E0C" w:rsidP="00FC0E0C">
      <w:pPr>
        <w:spacing w:after="0"/>
        <w:jc w:val="both"/>
        <w:rPr>
          <w:sz w:val="18"/>
          <w:szCs w:val="23"/>
        </w:rPr>
      </w:pPr>
      <w:r w:rsidRPr="00A21371">
        <w:rPr>
          <w:sz w:val="18"/>
          <w:szCs w:val="23"/>
        </w:rPr>
        <w:t>_____________( ________)</w:t>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t>____________(_________)</w:t>
      </w:r>
    </w:p>
    <w:p w:rsidR="00FC0E0C" w:rsidRDefault="00FC0E0C" w:rsidP="004629C0">
      <w:pPr>
        <w:autoSpaceDE w:val="0"/>
        <w:autoSpaceDN w:val="0"/>
        <w:adjustRightInd w:val="0"/>
        <w:spacing w:after="0"/>
        <w:jc w:val="both"/>
        <w:rPr>
          <w:rFonts w:ascii="Times New Roman" w:hAnsi="Times New Roman"/>
          <w:b/>
          <w:szCs w:val="24"/>
        </w:rPr>
      </w:pPr>
    </w:p>
    <w:p w:rsidR="00FC0E0C" w:rsidRDefault="00FC0E0C" w:rsidP="004629C0">
      <w:pPr>
        <w:autoSpaceDE w:val="0"/>
        <w:autoSpaceDN w:val="0"/>
        <w:adjustRightInd w:val="0"/>
        <w:spacing w:after="0"/>
        <w:jc w:val="both"/>
        <w:rPr>
          <w:rFonts w:ascii="Times New Roman" w:hAnsi="Times New Roman"/>
          <w:b/>
          <w:szCs w:val="24"/>
        </w:rPr>
      </w:pPr>
    </w:p>
    <w:p w:rsidR="00FF1082" w:rsidRDefault="00FF1082" w:rsidP="004629C0">
      <w:pPr>
        <w:autoSpaceDE w:val="0"/>
        <w:autoSpaceDN w:val="0"/>
        <w:adjustRightInd w:val="0"/>
        <w:spacing w:after="0"/>
        <w:jc w:val="both"/>
        <w:rPr>
          <w:rFonts w:ascii="Times New Roman" w:hAnsi="Times New Roman"/>
          <w:b/>
          <w:szCs w:val="24"/>
          <w:lang w:val="en-US"/>
        </w:rPr>
      </w:pPr>
    </w:p>
    <w:p w:rsidR="004629C0" w:rsidRPr="00FC0E0C" w:rsidRDefault="004629C0" w:rsidP="004629C0">
      <w:pPr>
        <w:autoSpaceDE w:val="0"/>
        <w:autoSpaceDN w:val="0"/>
        <w:adjustRightInd w:val="0"/>
        <w:spacing w:after="0"/>
        <w:jc w:val="both"/>
        <w:rPr>
          <w:rFonts w:ascii="Times New Roman" w:hAnsi="Times New Roman"/>
          <w:b/>
          <w:szCs w:val="24"/>
        </w:rPr>
      </w:pPr>
      <w:r w:rsidRPr="00FC0E0C">
        <w:rPr>
          <w:rFonts w:ascii="Times New Roman" w:hAnsi="Times New Roman"/>
          <w:b/>
          <w:szCs w:val="24"/>
        </w:rPr>
        <w:lastRenderedPageBreak/>
        <w:t>2.3. Подрядчик обязуется:</w:t>
      </w:r>
    </w:p>
    <w:p w:rsidR="004629C0" w:rsidRPr="00FC0E0C" w:rsidRDefault="004629C0" w:rsidP="004629C0">
      <w:pPr>
        <w:spacing w:after="0"/>
        <w:jc w:val="both"/>
        <w:rPr>
          <w:rFonts w:ascii="Times New Roman" w:hAnsi="Times New Roman"/>
          <w:szCs w:val="24"/>
        </w:rPr>
      </w:pPr>
      <w:r w:rsidRPr="00FC0E0C">
        <w:rPr>
          <w:rFonts w:ascii="Times New Roman" w:hAnsi="Times New Roman"/>
          <w:szCs w:val="24"/>
        </w:rPr>
        <w:t>2.3.1. выполнить проектные работы, являющиеся предметом настоящего договора, строго в соответствии с заданием на проектирование и исходными данными, действующими нормами и правилами, а также настоящим договором;</w:t>
      </w:r>
    </w:p>
    <w:p w:rsidR="004629C0" w:rsidRPr="00FC0E0C" w:rsidRDefault="004629C0" w:rsidP="004629C0">
      <w:pPr>
        <w:spacing w:after="0"/>
        <w:jc w:val="both"/>
        <w:rPr>
          <w:rFonts w:ascii="Times New Roman" w:hAnsi="Times New Roman"/>
          <w:szCs w:val="24"/>
        </w:rPr>
      </w:pPr>
      <w:r w:rsidRPr="00FC0E0C">
        <w:rPr>
          <w:rFonts w:ascii="Times New Roman" w:hAnsi="Times New Roman"/>
          <w:szCs w:val="24"/>
        </w:rPr>
        <w:t xml:space="preserve">2.3.2. при обнаружении недостатков в разработанной проектной и рабочей документации </w:t>
      </w:r>
    </w:p>
    <w:p w:rsidR="004629C0" w:rsidRPr="00FC0E0C" w:rsidRDefault="004629C0" w:rsidP="004629C0">
      <w:pPr>
        <w:spacing w:after="0"/>
        <w:jc w:val="both"/>
        <w:rPr>
          <w:rFonts w:ascii="Times New Roman" w:hAnsi="Times New Roman"/>
          <w:szCs w:val="24"/>
        </w:rPr>
      </w:pPr>
      <w:r w:rsidRPr="00FC0E0C">
        <w:rPr>
          <w:rFonts w:ascii="Times New Roman" w:hAnsi="Times New Roman"/>
          <w:szCs w:val="24"/>
        </w:rPr>
        <w:t xml:space="preserve">безвозмездно ее переделать в согласованные с Заказчиком сроки;  </w:t>
      </w:r>
    </w:p>
    <w:p w:rsidR="004629C0" w:rsidRPr="00FC0E0C" w:rsidRDefault="004629C0" w:rsidP="004629C0">
      <w:pPr>
        <w:spacing w:after="0"/>
        <w:jc w:val="both"/>
        <w:rPr>
          <w:rFonts w:ascii="Times New Roman" w:hAnsi="Times New Roman"/>
          <w:szCs w:val="24"/>
        </w:rPr>
      </w:pPr>
      <w:r w:rsidRPr="00FC0E0C">
        <w:rPr>
          <w:rFonts w:ascii="Times New Roman" w:hAnsi="Times New Roman"/>
          <w:szCs w:val="24"/>
        </w:rPr>
        <w:t>2.3.3. не передавать проектную документацию третьим лицам без согласия Заказчика;</w:t>
      </w:r>
    </w:p>
    <w:p w:rsidR="004629C0" w:rsidRPr="00FC0E0C" w:rsidRDefault="004629C0" w:rsidP="004629C0">
      <w:pPr>
        <w:autoSpaceDE w:val="0"/>
        <w:autoSpaceDN w:val="0"/>
        <w:adjustRightInd w:val="0"/>
        <w:spacing w:after="0"/>
        <w:jc w:val="both"/>
        <w:rPr>
          <w:rFonts w:ascii="Times New Roman" w:hAnsi="Times New Roman"/>
          <w:szCs w:val="24"/>
        </w:rPr>
      </w:pPr>
      <w:r w:rsidRPr="00FC0E0C">
        <w:rPr>
          <w:rFonts w:ascii="Times New Roman" w:hAnsi="Times New Roman"/>
          <w:szCs w:val="24"/>
        </w:rPr>
        <w:t>2.3.4. в случае получения от Заказчика конфиденциальной информации, содержащей техническую или коммерческую тайну, не разглашать ее и не передавать третьим лицам без предварительного письменного разрешения Заказчика;</w:t>
      </w:r>
    </w:p>
    <w:p w:rsidR="004629C0" w:rsidRPr="00FC0E0C" w:rsidRDefault="004629C0" w:rsidP="004629C0">
      <w:pPr>
        <w:autoSpaceDE w:val="0"/>
        <w:autoSpaceDN w:val="0"/>
        <w:adjustRightInd w:val="0"/>
        <w:spacing w:after="0"/>
        <w:jc w:val="both"/>
        <w:rPr>
          <w:rFonts w:ascii="Times New Roman" w:hAnsi="Times New Roman"/>
          <w:szCs w:val="24"/>
        </w:rPr>
      </w:pPr>
      <w:r w:rsidRPr="00FC0E0C">
        <w:rPr>
          <w:rFonts w:ascii="Times New Roman" w:hAnsi="Times New Roman"/>
          <w:szCs w:val="24"/>
        </w:rPr>
        <w:t>2.3.5. осуществлять защиту разработанной Проектной документации в надзорных органах, уполномоченных для проведения экспертизы проектной документации являющейся предметом настоящего договора на момент сдачи проекта в целом.</w:t>
      </w:r>
    </w:p>
    <w:p w:rsidR="004629C0" w:rsidRPr="00FC0E0C" w:rsidRDefault="004629C0" w:rsidP="004629C0">
      <w:pPr>
        <w:autoSpaceDE w:val="0"/>
        <w:autoSpaceDN w:val="0"/>
        <w:adjustRightInd w:val="0"/>
        <w:spacing w:after="0"/>
        <w:jc w:val="both"/>
        <w:rPr>
          <w:rFonts w:ascii="Times New Roman" w:hAnsi="Times New Roman"/>
          <w:b/>
          <w:szCs w:val="24"/>
        </w:rPr>
      </w:pPr>
      <w:r w:rsidRPr="00FC0E0C">
        <w:rPr>
          <w:rFonts w:ascii="Times New Roman" w:hAnsi="Times New Roman"/>
          <w:b/>
          <w:szCs w:val="24"/>
        </w:rPr>
        <w:t>2.4. Подрядчик вправе:</w:t>
      </w:r>
    </w:p>
    <w:p w:rsidR="004629C0" w:rsidRPr="00FC0E0C" w:rsidRDefault="004629C0" w:rsidP="004629C0">
      <w:pPr>
        <w:autoSpaceDE w:val="0"/>
        <w:autoSpaceDN w:val="0"/>
        <w:adjustRightInd w:val="0"/>
        <w:spacing w:after="0"/>
        <w:jc w:val="both"/>
        <w:rPr>
          <w:rFonts w:ascii="Times New Roman" w:hAnsi="Times New Roman"/>
          <w:szCs w:val="24"/>
        </w:rPr>
      </w:pPr>
      <w:r w:rsidRPr="00FC0E0C">
        <w:rPr>
          <w:rFonts w:ascii="Times New Roman" w:hAnsi="Times New Roman"/>
          <w:szCs w:val="24"/>
        </w:rPr>
        <w:t xml:space="preserve">2.4.1. Требовать  своевременного подписания  Заказчиком акта </w:t>
      </w:r>
      <w:r w:rsidRPr="00FC0E0C">
        <w:rPr>
          <w:rFonts w:ascii="Times New Roman" w:hAnsi="Times New Roman"/>
          <w:color w:val="000000"/>
          <w:szCs w:val="24"/>
        </w:rPr>
        <w:t>сдачи-приемки результата выполненных работ</w:t>
      </w:r>
      <w:r w:rsidRPr="00FC0E0C">
        <w:rPr>
          <w:rFonts w:ascii="Times New Roman" w:hAnsi="Times New Roman"/>
          <w:szCs w:val="24"/>
        </w:rPr>
        <w:t>.</w:t>
      </w:r>
    </w:p>
    <w:p w:rsidR="004629C0" w:rsidRPr="00FC0E0C" w:rsidRDefault="004629C0" w:rsidP="004629C0">
      <w:pPr>
        <w:autoSpaceDE w:val="0"/>
        <w:autoSpaceDN w:val="0"/>
        <w:adjustRightInd w:val="0"/>
        <w:spacing w:after="0"/>
        <w:jc w:val="both"/>
        <w:rPr>
          <w:rFonts w:ascii="Times New Roman" w:hAnsi="Times New Roman"/>
          <w:szCs w:val="24"/>
        </w:rPr>
      </w:pPr>
      <w:r w:rsidRPr="00FC0E0C">
        <w:rPr>
          <w:rFonts w:ascii="Times New Roman" w:hAnsi="Times New Roman"/>
          <w:szCs w:val="24"/>
        </w:rPr>
        <w:t>2.4.2. Требовать своевременной оплаты работ в соответствии с настоящим договором.</w:t>
      </w:r>
    </w:p>
    <w:p w:rsidR="004629C0" w:rsidRPr="00FC0E0C" w:rsidRDefault="004629C0" w:rsidP="004629C0">
      <w:pPr>
        <w:spacing w:after="0"/>
        <w:jc w:val="center"/>
        <w:rPr>
          <w:rFonts w:ascii="Times New Roman" w:hAnsi="Times New Roman"/>
          <w:b/>
          <w:szCs w:val="24"/>
        </w:rPr>
      </w:pPr>
    </w:p>
    <w:p w:rsidR="004629C0" w:rsidRPr="00FC0E0C" w:rsidRDefault="004629C0" w:rsidP="004629C0">
      <w:pPr>
        <w:spacing w:after="0"/>
        <w:jc w:val="center"/>
        <w:rPr>
          <w:rFonts w:ascii="Times New Roman" w:hAnsi="Times New Roman"/>
          <w:b/>
          <w:szCs w:val="24"/>
        </w:rPr>
      </w:pPr>
      <w:r w:rsidRPr="00FC0E0C">
        <w:rPr>
          <w:rFonts w:ascii="Times New Roman" w:hAnsi="Times New Roman"/>
          <w:b/>
          <w:szCs w:val="24"/>
        </w:rPr>
        <w:t>3. ЦЕНА РАБОТ И ПОРЯДОК РАСЧЕТОВ</w:t>
      </w:r>
    </w:p>
    <w:p w:rsidR="004629C0" w:rsidRPr="00FC0E0C" w:rsidRDefault="004629C0" w:rsidP="004629C0">
      <w:pPr>
        <w:spacing w:after="0"/>
        <w:jc w:val="both"/>
        <w:rPr>
          <w:rFonts w:ascii="Times New Roman" w:hAnsi="Times New Roman"/>
          <w:szCs w:val="24"/>
        </w:rPr>
      </w:pPr>
      <w:r w:rsidRPr="00FC0E0C">
        <w:rPr>
          <w:rFonts w:ascii="Times New Roman" w:hAnsi="Times New Roman"/>
          <w:szCs w:val="24"/>
        </w:rPr>
        <w:t xml:space="preserve">3.1. Цена работ,  поручаемых  Подрядчику  по настоящему договору,  является твердой и составляет </w:t>
      </w:r>
      <w:r w:rsidRPr="00FC0E0C">
        <w:rPr>
          <w:rFonts w:ascii="Times New Roman" w:hAnsi="Times New Roman"/>
          <w:b/>
          <w:szCs w:val="24"/>
        </w:rPr>
        <w:t>____________</w:t>
      </w:r>
      <w:r w:rsidR="00FF1082" w:rsidRPr="00FF1082">
        <w:rPr>
          <w:rFonts w:ascii="Times New Roman" w:hAnsi="Times New Roman"/>
          <w:b/>
          <w:szCs w:val="24"/>
        </w:rPr>
        <w:t xml:space="preserve"> </w:t>
      </w:r>
      <w:r w:rsidRPr="00FC0E0C">
        <w:rPr>
          <w:rFonts w:ascii="Times New Roman" w:hAnsi="Times New Roman"/>
          <w:b/>
          <w:szCs w:val="24"/>
        </w:rPr>
        <w:t>рублей (__________________________</w:t>
      </w:r>
      <w:r w:rsidRPr="00FC0E0C">
        <w:rPr>
          <w:rFonts w:ascii="Times New Roman" w:hAnsi="Times New Roman"/>
          <w:szCs w:val="24"/>
        </w:rPr>
        <w:t>),  в  том  числе НДС   по  ставке 18 % -  _______________ рублей (_______________________).</w:t>
      </w:r>
    </w:p>
    <w:p w:rsidR="004629C0" w:rsidRPr="00FC0E0C" w:rsidRDefault="004629C0" w:rsidP="00FC0E0C">
      <w:pPr>
        <w:pStyle w:val="ae"/>
        <w:spacing w:after="0"/>
        <w:ind w:left="0"/>
        <w:jc w:val="both"/>
        <w:rPr>
          <w:color w:val="000000"/>
          <w:sz w:val="22"/>
        </w:rPr>
      </w:pPr>
      <w:r w:rsidRPr="00FC0E0C">
        <w:rPr>
          <w:color w:val="000000"/>
          <w:sz w:val="22"/>
        </w:rPr>
        <w:t xml:space="preserve">3.2. Заказчик производит оплату выполненных работ  в течение 10 (Десяти) банковских дней с момента подписания акта сдачи-приемки результата выполненных работ, на основании предоставленного Подрядчиком счета-фактуры. </w:t>
      </w:r>
    </w:p>
    <w:p w:rsidR="004629C0" w:rsidRPr="00FC0E0C" w:rsidRDefault="004629C0" w:rsidP="00FC0E0C">
      <w:pPr>
        <w:pStyle w:val="ae"/>
        <w:spacing w:after="0"/>
        <w:ind w:left="0"/>
        <w:rPr>
          <w:color w:val="000000"/>
          <w:sz w:val="22"/>
        </w:rPr>
      </w:pPr>
      <w:r w:rsidRPr="00FC0E0C">
        <w:rPr>
          <w:color w:val="000000"/>
          <w:sz w:val="22"/>
        </w:rPr>
        <w:t xml:space="preserve">Оплата осуществляется путем перечисления денежных средств на расчетный счет Подрядчика или иным дополнительно согласованным сторонами и незапрещенным законодательством РФ способом. </w:t>
      </w:r>
    </w:p>
    <w:p w:rsidR="004629C0" w:rsidRPr="00FC0E0C" w:rsidRDefault="004629C0" w:rsidP="004629C0">
      <w:pPr>
        <w:autoSpaceDE w:val="0"/>
        <w:autoSpaceDN w:val="0"/>
        <w:adjustRightInd w:val="0"/>
        <w:spacing w:after="0"/>
        <w:jc w:val="both"/>
        <w:rPr>
          <w:rFonts w:ascii="Times New Roman" w:hAnsi="Times New Roman"/>
          <w:szCs w:val="24"/>
        </w:rPr>
      </w:pPr>
      <w:r w:rsidRPr="00FC0E0C">
        <w:rPr>
          <w:rFonts w:ascii="Times New Roman" w:hAnsi="Times New Roman"/>
          <w:szCs w:val="24"/>
        </w:rPr>
        <w:t xml:space="preserve">3.3. По окончании выполнения работ  Стороны оформляют акт  сверки расчетов.    По требованию одной из сторон возможно оформление актов сверки и на иные даты. </w:t>
      </w:r>
    </w:p>
    <w:p w:rsidR="004629C0" w:rsidRPr="00FC0E0C" w:rsidRDefault="004629C0" w:rsidP="00FC0E0C">
      <w:pPr>
        <w:autoSpaceDE w:val="0"/>
        <w:autoSpaceDN w:val="0"/>
        <w:adjustRightInd w:val="0"/>
        <w:spacing w:after="0"/>
        <w:jc w:val="both"/>
        <w:rPr>
          <w:rFonts w:ascii="Times New Roman" w:eastAsia="Calibri" w:hAnsi="Times New Roman"/>
          <w:szCs w:val="24"/>
        </w:rPr>
      </w:pPr>
      <w:r w:rsidRPr="00FC0E0C">
        <w:rPr>
          <w:rFonts w:ascii="Times New Roman" w:hAnsi="Times New Roman"/>
          <w:szCs w:val="24"/>
        </w:rPr>
        <w:t xml:space="preserve">Сторона, получившая акт сверки расчетов, обязана в течение 10 (десяти) рабочих дней  подписать его </w:t>
      </w:r>
      <w:r w:rsidRPr="00FC0E0C">
        <w:rPr>
          <w:rFonts w:ascii="Times New Roman" w:eastAsia="Calibri" w:hAnsi="Times New Roman"/>
          <w:szCs w:val="24"/>
        </w:rPr>
        <w:t>и направить один экземпляр другой Стороне.</w:t>
      </w:r>
    </w:p>
    <w:p w:rsidR="004629C0" w:rsidRPr="00FC0E0C" w:rsidRDefault="004629C0" w:rsidP="00FC0E0C">
      <w:pPr>
        <w:widowControl w:val="0"/>
        <w:autoSpaceDE w:val="0"/>
        <w:autoSpaceDN w:val="0"/>
        <w:adjustRightInd w:val="0"/>
        <w:spacing w:after="0"/>
        <w:jc w:val="both"/>
        <w:rPr>
          <w:rFonts w:ascii="Times New Roman" w:hAnsi="Times New Roman"/>
          <w:szCs w:val="24"/>
        </w:rPr>
      </w:pPr>
      <w:r w:rsidRPr="00FC0E0C">
        <w:rPr>
          <w:rFonts w:ascii="Times New Roman" w:hAnsi="Times New Roman"/>
          <w:szCs w:val="24"/>
        </w:rPr>
        <w:t>Акт сверки расчетов подписывается руководителем организации  или лицом, уполномоченным  приказом или доверенностью  на подписание данного акта с предоставлением  копии  подтверждающего документа.</w:t>
      </w:r>
    </w:p>
    <w:p w:rsidR="004629C0" w:rsidRPr="00FC0E0C" w:rsidRDefault="004629C0" w:rsidP="00FC0E0C">
      <w:pPr>
        <w:widowControl w:val="0"/>
        <w:autoSpaceDE w:val="0"/>
        <w:autoSpaceDN w:val="0"/>
        <w:adjustRightInd w:val="0"/>
        <w:spacing w:after="0"/>
        <w:jc w:val="both"/>
        <w:rPr>
          <w:rFonts w:ascii="Times New Roman" w:hAnsi="Times New Roman"/>
          <w:szCs w:val="24"/>
        </w:rPr>
      </w:pPr>
      <w:r w:rsidRPr="00FC0E0C">
        <w:rPr>
          <w:rFonts w:ascii="Times New Roman" w:hAnsi="Times New Roman"/>
          <w:szCs w:val="24"/>
        </w:rPr>
        <w:t>В случае выявления расхождений акт сверки подписывается с расхождениями.</w:t>
      </w:r>
    </w:p>
    <w:p w:rsidR="004629C0" w:rsidRPr="00FC0E0C" w:rsidRDefault="004629C0" w:rsidP="004629C0">
      <w:pPr>
        <w:spacing w:after="0"/>
        <w:jc w:val="center"/>
        <w:rPr>
          <w:rFonts w:ascii="Times New Roman" w:hAnsi="Times New Roman"/>
          <w:b/>
          <w:szCs w:val="24"/>
        </w:rPr>
      </w:pPr>
    </w:p>
    <w:p w:rsidR="004629C0" w:rsidRPr="00FC0E0C" w:rsidRDefault="004629C0" w:rsidP="004629C0">
      <w:pPr>
        <w:spacing w:after="0"/>
        <w:jc w:val="center"/>
        <w:rPr>
          <w:rFonts w:ascii="Times New Roman" w:hAnsi="Times New Roman"/>
          <w:b/>
          <w:szCs w:val="24"/>
        </w:rPr>
      </w:pPr>
      <w:r w:rsidRPr="00FC0E0C">
        <w:rPr>
          <w:rFonts w:ascii="Times New Roman" w:hAnsi="Times New Roman"/>
          <w:b/>
          <w:szCs w:val="24"/>
        </w:rPr>
        <w:t>4. ПОРЯДОК ПРИЕМКИ РЕЗУЛЬТАТА РАБОТ. ГАРАНТИИ ПОДРЯДЧИКА</w:t>
      </w:r>
    </w:p>
    <w:p w:rsidR="004629C0" w:rsidRPr="00FC0E0C" w:rsidRDefault="004629C0" w:rsidP="004629C0">
      <w:pPr>
        <w:spacing w:after="0"/>
        <w:jc w:val="both"/>
        <w:rPr>
          <w:rFonts w:ascii="Times New Roman" w:hAnsi="Times New Roman"/>
          <w:szCs w:val="24"/>
        </w:rPr>
      </w:pPr>
      <w:r w:rsidRPr="00FC0E0C">
        <w:rPr>
          <w:rFonts w:ascii="Times New Roman" w:hAnsi="Times New Roman"/>
          <w:szCs w:val="24"/>
        </w:rPr>
        <w:t>4.1. К подписанному со своей стороны акту сдачи-приемки результата выполненных работ Подрядчик прилагает комплект проектной документации  в количестве 4 экземпляров на бумажном носителе и один экземпляр в электронном виде.</w:t>
      </w:r>
    </w:p>
    <w:p w:rsidR="004629C0" w:rsidRPr="00FC0E0C" w:rsidRDefault="004629C0" w:rsidP="004629C0">
      <w:pPr>
        <w:spacing w:after="0"/>
        <w:jc w:val="both"/>
        <w:rPr>
          <w:rFonts w:ascii="Times New Roman" w:hAnsi="Times New Roman"/>
          <w:szCs w:val="24"/>
        </w:rPr>
      </w:pPr>
    </w:p>
    <w:p w:rsidR="004629C0" w:rsidRPr="00FC0E0C" w:rsidRDefault="004629C0" w:rsidP="004629C0">
      <w:pPr>
        <w:spacing w:after="0"/>
        <w:jc w:val="both"/>
        <w:rPr>
          <w:rFonts w:ascii="Times New Roman" w:hAnsi="Times New Roman"/>
          <w:szCs w:val="24"/>
        </w:rPr>
      </w:pPr>
      <w:r w:rsidRPr="00FC0E0C">
        <w:rPr>
          <w:rFonts w:ascii="Times New Roman" w:hAnsi="Times New Roman"/>
          <w:szCs w:val="24"/>
        </w:rPr>
        <w:t>4.2. В течение 10 (десяти) рабочих дней с момента предоставления Подрядчиком акта сдачи-приемки результата выполненных работ, Заказчик производит их приемку, с подписанием двустороннего акта. Акт сдачи-приемки результата выполненных работ должен быть подписан полномочными представителями сторон. В указанный срок Заказчик обязан направить Подрядчику оформленный акт сдачи-приемки результата выполненных работ или мотивированный отказ от приемки.</w:t>
      </w:r>
    </w:p>
    <w:p w:rsidR="00FC0E0C" w:rsidRDefault="004629C0" w:rsidP="004629C0">
      <w:pPr>
        <w:spacing w:after="0"/>
        <w:jc w:val="both"/>
        <w:rPr>
          <w:rFonts w:ascii="Times New Roman" w:hAnsi="Times New Roman"/>
          <w:szCs w:val="24"/>
        </w:rPr>
      </w:pPr>
      <w:r w:rsidRPr="00FC0E0C">
        <w:rPr>
          <w:rFonts w:ascii="Times New Roman" w:hAnsi="Times New Roman"/>
          <w:szCs w:val="24"/>
        </w:rPr>
        <w:t>4.3. В случае отказа Заказчика от приемки результата выполненных работ, сторонами составляется двухсторонний акт с перечнем недостатков, подлежащих устранению и (или) необходимых к</w:t>
      </w:r>
    </w:p>
    <w:p w:rsidR="00FC0E0C" w:rsidRDefault="00FC0E0C" w:rsidP="00FC0E0C">
      <w:pPr>
        <w:spacing w:after="0"/>
        <w:jc w:val="both"/>
        <w:rPr>
          <w:sz w:val="18"/>
          <w:szCs w:val="23"/>
        </w:rPr>
      </w:pPr>
    </w:p>
    <w:p w:rsidR="00FC0E0C" w:rsidRPr="00A21371" w:rsidRDefault="00FC0E0C" w:rsidP="00FC0E0C">
      <w:pPr>
        <w:spacing w:after="0"/>
        <w:jc w:val="both"/>
        <w:rPr>
          <w:sz w:val="18"/>
          <w:szCs w:val="23"/>
        </w:rPr>
      </w:pPr>
      <w:r w:rsidRPr="00A21371">
        <w:rPr>
          <w:sz w:val="18"/>
          <w:szCs w:val="23"/>
        </w:rPr>
        <w:t>Заказчик:</w:t>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t>Подрядчик:</w:t>
      </w:r>
    </w:p>
    <w:p w:rsidR="00FC0E0C" w:rsidRPr="007209D3" w:rsidRDefault="00FC0E0C" w:rsidP="00FC0E0C">
      <w:pPr>
        <w:spacing w:after="0"/>
        <w:jc w:val="both"/>
        <w:rPr>
          <w:sz w:val="18"/>
          <w:szCs w:val="23"/>
        </w:rPr>
      </w:pPr>
      <w:r w:rsidRPr="00A21371">
        <w:rPr>
          <w:sz w:val="18"/>
          <w:szCs w:val="23"/>
        </w:rPr>
        <w:t>_____________( ________)</w:t>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t>____________(_________)</w:t>
      </w:r>
    </w:p>
    <w:p w:rsidR="00FC0E0C" w:rsidRDefault="00FC0E0C" w:rsidP="004629C0">
      <w:pPr>
        <w:spacing w:after="0"/>
        <w:jc w:val="both"/>
        <w:rPr>
          <w:rFonts w:ascii="Times New Roman" w:hAnsi="Times New Roman"/>
          <w:szCs w:val="24"/>
        </w:rPr>
      </w:pPr>
    </w:p>
    <w:p w:rsidR="00FF1082" w:rsidRDefault="00FF1082" w:rsidP="004629C0">
      <w:pPr>
        <w:spacing w:after="0"/>
        <w:jc w:val="both"/>
        <w:rPr>
          <w:rFonts w:ascii="Times New Roman" w:hAnsi="Times New Roman"/>
          <w:szCs w:val="24"/>
          <w:lang w:val="en-US"/>
        </w:rPr>
      </w:pPr>
    </w:p>
    <w:p w:rsidR="004629C0" w:rsidRPr="00FC0E0C" w:rsidRDefault="004629C0" w:rsidP="004629C0">
      <w:pPr>
        <w:spacing w:after="0"/>
        <w:jc w:val="both"/>
        <w:rPr>
          <w:rFonts w:ascii="Times New Roman" w:hAnsi="Times New Roman"/>
          <w:szCs w:val="24"/>
        </w:rPr>
      </w:pPr>
      <w:r w:rsidRPr="00FC0E0C">
        <w:rPr>
          <w:rFonts w:ascii="Times New Roman" w:hAnsi="Times New Roman"/>
          <w:szCs w:val="24"/>
        </w:rPr>
        <w:lastRenderedPageBreak/>
        <w:t>производству дополнительных работ и сроков их выполнения. Указанные  акте недостатки устраняются и (или) дополнительные работы производятся за счет Подрядчика.</w:t>
      </w:r>
    </w:p>
    <w:p w:rsidR="004629C0" w:rsidRPr="00FC0E0C" w:rsidRDefault="004629C0" w:rsidP="004629C0">
      <w:pPr>
        <w:spacing w:after="0"/>
        <w:jc w:val="both"/>
        <w:rPr>
          <w:rFonts w:ascii="Times New Roman" w:hAnsi="Times New Roman"/>
          <w:szCs w:val="24"/>
        </w:rPr>
      </w:pPr>
      <w:r w:rsidRPr="00FC0E0C">
        <w:rPr>
          <w:rFonts w:ascii="Times New Roman" w:hAnsi="Times New Roman"/>
          <w:szCs w:val="24"/>
        </w:rPr>
        <w:t>4.4. Подрядчик ненадлежащим образом выполнивший работы, не вправе ссылаться на то, что Заказчик не осуществлял контроль и надзор за их выполнением.</w:t>
      </w:r>
    </w:p>
    <w:p w:rsidR="004629C0" w:rsidRPr="00FC0E0C" w:rsidRDefault="004629C0" w:rsidP="004629C0">
      <w:pPr>
        <w:spacing w:after="0"/>
        <w:jc w:val="center"/>
        <w:rPr>
          <w:rFonts w:ascii="Times New Roman" w:hAnsi="Times New Roman"/>
          <w:b/>
          <w:szCs w:val="24"/>
        </w:rPr>
      </w:pPr>
    </w:p>
    <w:p w:rsidR="004629C0" w:rsidRPr="00FC0E0C" w:rsidRDefault="004629C0" w:rsidP="004629C0">
      <w:pPr>
        <w:spacing w:after="0"/>
        <w:jc w:val="center"/>
        <w:rPr>
          <w:rFonts w:ascii="Times New Roman" w:hAnsi="Times New Roman"/>
          <w:b/>
          <w:szCs w:val="24"/>
        </w:rPr>
      </w:pPr>
      <w:r w:rsidRPr="00FC0E0C">
        <w:rPr>
          <w:rFonts w:ascii="Times New Roman" w:hAnsi="Times New Roman"/>
          <w:b/>
          <w:szCs w:val="24"/>
        </w:rPr>
        <w:t>5. ОТВЕТСТВЕННОСТЬ СТОРОН</w:t>
      </w:r>
    </w:p>
    <w:p w:rsidR="004629C0" w:rsidRPr="00FC0E0C" w:rsidRDefault="004629C0" w:rsidP="004629C0">
      <w:pPr>
        <w:pStyle w:val="a8"/>
        <w:rPr>
          <w:sz w:val="22"/>
        </w:rPr>
      </w:pPr>
      <w:r w:rsidRPr="00FC0E0C">
        <w:rPr>
          <w:sz w:val="22"/>
        </w:rPr>
        <w:t>5.1.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w:t>
      </w:r>
    </w:p>
    <w:p w:rsidR="004629C0" w:rsidRPr="00FC0E0C" w:rsidRDefault="004629C0" w:rsidP="004629C0">
      <w:pPr>
        <w:shd w:val="clear" w:color="auto" w:fill="FFFFFF"/>
        <w:autoSpaceDE w:val="0"/>
        <w:autoSpaceDN w:val="0"/>
        <w:adjustRightInd w:val="0"/>
        <w:spacing w:after="0"/>
        <w:ind w:right="-40"/>
        <w:jc w:val="both"/>
        <w:rPr>
          <w:rFonts w:ascii="Times New Roman" w:hAnsi="Times New Roman"/>
          <w:szCs w:val="24"/>
        </w:rPr>
      </w:pPr>
      <w:r w:rsidRPr="00FC0E0C">
        <w:rPr>
          <w:rFonts w:ascii="Times New Roman" w:hAnsi="Times New Roman"/>
          <w:szCs w:val="24"/>
        </w:rPr>
        <w:t>5.2.  За нарушение срока разработки проектной документации, а также не устранение в установленные сроки обнаруженных недостатков в выполненных работах Заказчик вправе требовать от Подрядчика за каждый день просрочки уплаты  пени в размере 0,1% от стоимости работ.</w:t>
      </w:r>
    </w:p>
    <w:p w:rsidR="004629C0" w:rsidRPr="00FC0E0C" w:rsidRDefault="004629C0" w:rsidP="004629C0">
      <w:pPr>
        <w:pStyle w:val="21"/>
        <w:spacing w:after="0" w:line="240" w:lineRule="auto"/>
        <w:jc w:val="both"/>
        <w:rPr>
          <w:sz w:val="22"/>
          <w:szCs w:val="24"/>
        </w:rPr>
      </w:pPr>
    </w:p>
    <w:p w:rsidR="004629C0" w:rsidRPr="00FC0E0C" w:rsidRDefault="004629C0" w:rsidP="004629C0">
      <w:pPr>
        <w:shd w:val="clear" w:color="auto" w:fill="FFFFFF"/>
        <w:autoSpaceDE w:val="0"/>
        <w:autoSpaceDN w:val="0"/>
        <w:adjustRightInd w:val="0"/>
        <w:spacing w:after="0"/>
        <w:ind w:right="-39"/>
        <w:jc w:val="center"/>
        <w:rPr>
          <w:rFonts w:ascii="Times New Roman" w:hAnsi="Times New Roman"/>
          <w:b/>
          <w:bCs/>
          <w:iCs/>
          <w:szCs w:val="24"/>
        </w:rPr>
      </w:pPr>
      <w:r w:rsidRPr="00FC0E0C">
        <w:rPr>
          <w:rFonts w:ascii="Times New Roman" w:hAnsi="Times New Roman"/>
          <w:b/>
          <w:szCs w:val="24"/>
        </w:rPr>
        <w:t xml:space="preserve">6. </w:t>
      </w:r>
      <w:r w:rsidRPr="00FC0E0C">
        <w:rPr>
          <w:rFonts w:ascii="Times New Roman" w:hAnsi="Times New Roman"/>
          <w:b/>
          <w:bCs/>
          <w:iCs/>
          <w:szCs w:val="24"/>
        </w:rPr>
        <w:t>ИНТЕЛЛЕКТУАЛЬНАЯ СОБСТВЕННОСТЬ</w:t>
      </w:r>
    </w:p>
    <w:p w:rsidR="004629C0" w:rsidRPr="00FC0E0C" w:rsidRDefault="004629C0" w:rsidP="004629C0">
      <w:pPr>
        <w:pStyle w:val="aa"/>
        <w:rPr>
          <w:rFonts w:ascii="Times New Roman" w:hAnsi="Times New Roman"/>
          <w:szCs w:val="24"/>
        </w:rPr>
      </w:pPr>
      <w:r w:rsidRPr="00FC0E0C">
        <w:rPr>
          <w:rFonts w:ascii="Times New Roman" w:hAnsi="Times New Roman"/>
          <w:szCs w:val="24"/>
        </w:rPr>
        <w:t xml:space="preserve">6.1. Результат работ по настоящему договору является созданным по заказу, исключительные права на который принадлежат Заказчику в соответствии со ст.1296 ГК РФ. </w:t>
      </w:r>
    </w:p>
    <w:p w:rsidR="004629C0" w:rsidRPr="00FC0E0C" w:rsidRDefault="004629C0" w:rsidP="004629C0">
      <w:pPr>
        <w:autoSpaceDE w:val="0"/>
        <w:autoSpaceDN w:val="0"/>
        <w:adjustRightInd w:val="0"/>
        <w:spacing w:after="0"/>
        <w:jc w:val="both"/>
        <w:rPr>
          <w:rFonts w:ascii="Times New Roman" w:hAnsi="Times New Roman"/>
          <w:szCs w:val="24"/>
        </w:rPr>
      </w:pPr>
      <w:r w:rsidRPr="00FC0E0C">
        <w:rPr>
          <w:rFonts w:ascii="Times New Roman" w:hAnsi="Times New Roman"/>
          <w:color w:val="000000"/>
          <w:szCs w:val="24"/>
        </w:rPr>
        <w:t xml:space="preserve">Подрядчик  не вправе после приемки Заказчиком разработанной Проектной документации </w:t>
      </w:r>
      <w:r w:rsidRPr="00FC0E0C">
        <w:rPr>
          <w:rFonts w:ascii="Times New Roman" w:hAnsi="Times New Roman"/>
          <w:szCs w:val="24"/>
        </w:rPr>
        <w:t>использовать данную проектную документацию полностью либо в части для собственных нужд на условиях безвозмездной простой (неисключительной) лицензии.</w:t>
      </w:r>
    </w:p>
    <w:p w:rsidR="004629C0" w:rsidRPr="00FC0E0C" w:rsidRDefault="004629C0" w:rsidP="004629C0">
      <w:pPr>
        <w:pStyle w:val="aa"/>
        <w:rPr>
          <w:rFonts w:ascii="Times New Roman" w:hAnsi="Times New Roman"/>
          <w:szCs w:val="24"/>
        </w:rPr>
      </w:pPr>
      <w:r w:rsidRPr="00FC0E0C">
        <w:rPr>
          <w:rFonts w:ascii="Times New Roman" w:hAnsi="Times New Roman"/>
          <w:szCs w:val="24"/>
        </w:rPr>
        <w:t>Любые выплаты авторам, иным лицам, связанные с разработкой (созданием) Проектной документации регулируются и осуществляются Подрядчиком самостоятельно.</w:t>
      </w:r>
    </w:p>
    <w:p w:rsidR="004629C0" w:rsidRPr="00FC0E0C" w:rsidRDefault="004629C0" w:rsidP="004629C0">
      <w:pPr>
        <w:pStyle w:val="aa"/>
        <w:rPr>
          <w:rFonts w:ascii="Times New Roman" w:hAnsi="Times New Roman"/>
          <w:szCs w:val="24"/>
        </w:rPr>
      </w:pPr>
      <w:r w:rsidRPr="00FC0E0C">
        <w:rPr>
          <w:rFonts w:ascii="Times New Roman" w:hAnsi="Times New Roman"/>
          <w:szCs w:val="24"/>
        </w:rPr>
        <w:t xml:space="preserve">6.2. Заказчик имеет право без ограничений передавать вышеуказанные права (как исключительные, так и неисключительные; как полностью, так и частично) третьим лицам без ограничений. </w:t>
      </w:r>
    </w:p>
    <w:p w:rsidR="004629C0" w:rsidRPr="00FC0E0C" w:rsidRDefault="004629C0" w:rsidP="004629C0">
      <w:pPr>
        <w:pStyle w:val="aa"/>
        <w:rPr>
          <w:rFonts w:ascii="Times New Roman" w:hAnsi="Times New Roman"/>
          <w:szCs w:val="24"/>
        </w:rPr>
      </w:pPr>
      <w:r w:rsidRPr="00FC0E0C">
        <w:rPr>
          <w:rFonts w:ascii="Times New Roman" w:hAnsi="Times New Roman"/>
          <w:szCs w:val="24"/>
        </w:rPr>
        <w:t>6.3. После приемки Заказчиком от Подрядчика разработанной Проектной документации ее собственником становится Заказчик и последний вправе распоряжаться Проектной документацией по своему усмотрению.</w:t>
      </w:r>
    </w:p>
    <w:p w:rsidR="004629C0" w:rsidRPr="00FC0E0C" w:rsidRDefault="004629C0" w:rsidP="004629C0">
      <w:pPr>
        <w:spacing w:after="0"/>
        <w:jc w:val="center"/>
        <w:rPr>
          <w:rFonts w:ascii="Times New Roman" w:hAnsi="Times New Roman"/>
          <w:b/>
          <w:szCs w:val="24"/>
        </w:rPr>
      </w:pPr>
    </w:p>
    <w:p w:rsidR="004629C0" w:rsidRPr="00FC0E0C" w:rsidRDefault="004629C0" w:rsidP="004629C0">
      <w:pPr>
        <w:spacing w:after="0"/>
        <w:jc w:val="center"/>
        <w:rPr>
          <w:rFonts w:ascii="Times New Roman" w:hAnsi="Times New Roman"/>
          <w:b/>
          <w:szCs w:val="24"/>
        </w:rPr>
      </w:pPr>
      <w:r w:rsidRPr="00FC0E0C">
        <w:rPr>
          <w:rFonts w:ascii="Times New Roman" w:hAnsi="Times New Roman"/>
          <w:b/>
          <w:szCs w:val="24"/>
        </w:rPr>
        <w:t>7. ПОРЯДОК РАЗРЕШЕНИЯ СПОРОВ</w:t>
      </w:r>
    </w:p>
    <w:p w:rsidR="004629C0" w:rsidRPr="00FC0E0C" w:rsidRDefault="004629C0" w:rsidP="00FC0E0C">
      <w:pPr>
        <w:pStyle w:val="a8"/>
        <w:jc w:val="both"/>
        <w:rPr>
          <w:sz w:val="22"/>
        </w:rPr>
      </w:pPr>
      <w:r w:rsidRPr="00FC0E0C">
        <w:rPr>
          <w:sz w:val="22"/>
        </w:rPr>
        <w:t>7.1.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w:t>
      </w:r>
    </w:p>
    <w:p w:rsidR="004629C0" w:rsidRPr="00FC0E0C" w:rsidRDefault="004629C0" w:rsidP="00FC0E0C">
      <w:pPr>
        <w:spacing w:after="0"/>
        <w:jc w:val="both"/>
        <w:rPr>
          <w:rFonts w:ascii="Times New Roman" w:hAnsi="Times New Roman"/>
          <w:szCs w:val="24"/>
        </w:rPr>
      </w:pPr>
      <w:r w:rsidRPr="00FC0E0C">
        <w:rPr>
          <w:rFonts w:ascii="Times New Roman" w:hAnsi="Times New Roman"/>
          <w:szCs w:val="24"/>
        </w:rPr>
        <w:t xml:space="preserve">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не считается соблюденным.</w:t>
      </w:r>
    </w:p>
    <w:p w:rsidR="004629C0" w:rsidRPr="00FC0E0C" w:rsidRDefault="004629C0" w:rsidP="00FC0E0C">
      <w:pPr>
        <w:spacing w:after="0"/>
        <w:jc w:val="both"/>
        <w:rPr>
          <w:rFonts w:ascii="Times New Roman" w:hAnsi="Times New Roman"/>
          <w:szCs w:val="24"/>
        </w:rPr>
      </w:pPr>
      <w:r w:rsidRPr="00FC0E0C">
        <w:rPr>
          <w:rFonts w:ascii="Times New Roman" w:hAnsi="Times New Roman"/>
          <w:szCs w:val="24"/>
        </w:rPr>
        <w:t xml:space="preserve">Срок рассмотрения претензии устанавливается  20  (двадцати) календарных дней со дня ее получения. </w:t>
      </w:r>
    </w:p>
    <w:p w:rsidR="004629C0" w:rsidRPr="00FC0E0C" w:rsidRDefault="004629C0" w:rsidP="00FC0E0C">
      <w:pPr>
        <w:spacing w:after="0"/>
        <w:jc w:val="both"/>
        <w:rPr>
          <w:rFonts w:ascii="Times New Roman" w:hAnsi="Times New Roman"/>
          <w:szCs w:val="24"/>
        </w:rPr>
      </w:pPr>
      <w:r w:rsidRPr="00FC0E0C">
        <w:rPr>
          <w:rFonts w:ascii="Times New Roman" w:hAnsi="Times New Roman"/>
          <w:szCs w:val="24"/>
        </w:rPr>
        <w:t>7.2. В случае отказа в удовлетворении претензии, неполучении ответа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по месту заключения договора.</w:t>
      </w:r>
    </w:p>
    <w:p w:rsidR="004629C0" w:rsidRPr="00FC0E0C" w:rsidRDefault="004629C0" w:rsidP="00FC0E0C">
      <w:pPr>
        <w:spacing w:after="0"/>
        <w:jc w:val="both"/>
        <w:rPr>
          <w:rFonts w:ascii="Times New Roman" w:hAnsi="Times New Roman"/>
          <w:szCs w:val="24"/>
        </w:rPr>
      </w:pPr>
    </w:p>
    <w:p w:rsidR="004629C0" w:rsidRPr="00FC0E0C" w:rsidRDefault="004629C0" w:rsidP="00FC0E0C">
      <w:pPr>
        <w:spacing w:after="0"/>
        <w:jc w:val="both"/>
        <w:rPr>
          <w:rFonts w:ascii="Times New Roman" w:hAnsi="Times New Roman"/>
          <w:b/>
          <w:szCs w:val="24"/>
        </w:rPr>
      </w:pPr>
      <w:r w:rsidRPr="00FC0E0C">
        <w:rPr>
          <w:rFonts w:ascii="Times New Roman" w:hAnsi="Times New Roman"/>
          <w:b/>
          <w:szCs w:val="24"/>
        </w:rPr>
        <w:t>8. ПРОЧИЕ УСЛОВИЯ</w:t>
      </w:r>
    </w:p>
    <w:p w:rsidR="004629C0" w:rsidRPr="00FC0E0C" w:rsidRDefault="004629C0" w:rsidP="00FC0E0C">
      <w:pPr>
        <w:spacing w:after="0"/>
        <w:jc w:val="both"/>
        <w:rPr>
          <w:rFonts w:ascii="Times New Roman" w:hAnsi="Times New Roman"/>
          <w:szCs w:val="24"/>
        </w:rPr>
      </w:pPr>
      <w:r w:rsidRPr="00FC0E0C">
        <w:rPr>
          <w:rFonts w:ascii="Times New Roman" w:hAnsi="Times New Roman"/>
          <w:szCs w:val="24"/>
        </w:rPr>
        <w:t>8.1. Настоящий договор вступает в силу с момента его подписания сторонами и действует до полного исполнения сторонами своих обязательств.</w:t>
      </w:r>
    </w:p>
    <w:p w:rsidR="004629C0" w:rsidRPr="00FC0E0C" w:rsidRDefault="004629C0" w:rsidP="00FC0E0C">
      <w:pPr>
        <w:pStyle w:val="ae"/>
        <w:spacing w:after="0"/>
        <w:ind w:left="0"/>
        <w:jc w:val="both"/>
        <w:rPr>
          <w:sz w:val="22"/>
        </w:rPr>
      </w:pPr>
      <w:r w:rsidRPr="00FC0E0C">
        <w:rPr>
          <w:sz w:val="22"/>
        </w:rPr>
        <w:t>8.2. Подрядчик обязан немедленно письменно уведомлять Заказчика об изменении банковских реквизитов, в противном случае Заказчик не несет ответственности за правильность реквизитов, а платеж, произведенный по последним известным Заказчиком реквизитам, считается надлежаще исполненных обязательством Заказчика по оплате.</w:t>
      </w:r>
    </w:p>
    <w:p w:rsidR="004629C0" w:rsidRPr="00FC0E0C" w:rsidRDefault="004629C0" w:rsidP="00FC0E0C">
      <w:pPr>
        <w:spacing w:after="0"/>
        <w:jc w:val="both"/>
        <w:rPr>
          <w:rFonts w:ascii="Times New Roman" w:hAnsi="Times New Roman"/>
          <w:szCs w:val="24"/>
        </w:rPr>
      </w:pPr>
      <w:r w:rsidRPr="00FC0E0C">
        <w:rPr>
          <w:rFonts w:ascii="Times New Roman" w:hAnsi="Times New Roman"/>
          <w:szCs w:val="24"/>
        </w:rPr>
        <w:t>8.3. Все дополнения, изменения и приложения к настоящему договору считаются действительными, если они оформлены в письменном виде и подписаны полномочными представителями сторон.</w:t>
      </w:r>
    </w:p>
    <w:p w:rsidR="00FC0E0C" w:rsidRDefault="004629C0" w:rsidP="00FC0E0C">
      <w:pPr>
        <w:pStyle w:val="Style3"/>
        <w:widowControl/>
        <w:spacing w:line="240" w:lineRule="auto"/>
        <w:rPr>
          <w:sz w:val="22"/>
        </w:rPr>
      </w:pPr>
      <w:r w:rsidRPr="00FC0E0C">
        <w:rPr>
          <w:sz w:val="22"/>
        </w:rPr>
        <w:t xml:space="preserve">8.4. Стороны заверяют, что являются надлежащим образом  учрежденными и  зарегистрированными юридическими лицами или надлежащим образом зарегистрированным предпринимателем; для заключения и  исполнения  настоящего договора каждая из сторон получила  все необходимые согласия, </w:t>
      </w:r>
    </w:p>
    <w:p w:rsidR="00FC0E0C" w:rsidRDefault="00FC0E0C" w:rsidP="00FC0E0C">
      <w:pPr>
        <w:pStyle w:val="Style3"/>
        <w:widowControl/>
        <w:spacing w:line="240" w:lineRule="auto"/>
        <w:rPr>
          <w:sz w:val="22"/>
        </w:rPr>
      </w:pPr>
    </w:p>
    <w:p w:rsidR="0000298E" w:rsidRPr="00A21371" w:rsidRDefault="0000298E" w:rsidP="0000298E">
      <w:pPr>
        <w:spacing w:after="0"/>
        <w:jc w:val="both"/>
        <w:rPr>
          <w:sz w:val="18"/>
          <w:szCs w:val="23"/>
        </w:rPr>
      </w:pPr>
      <w:r w:rsidRPr="00A21371">
        <w:rPr>
          <w:sz w:val="18"/>
          <w:szCs w:val="23"/>
        </w:rPr>
        <w:t>Заказчик:</w:t>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t>Подрядчик:</w:t>
      </w:r>
    </w:p>
    <w:p w:rsidR="0000298E" w:rsidRPr="007209D3" w:rsidRDefault="0000298E" w:rsidP="0000298E">
      <w:pPr>
        <w:spacing w:after="0"/>
        <w:jc w:val="both"/>
        <w:rPr>
          <w:sz w:val="18"/>
          <w:szCs w:val="23"/>
        </w:rPr>
      </w:pPr>
      <w:r w:rsidRPr="00A21371">
        <w:rPr>
          <w:sz w:val="18"/>
          <w:szCs w:val="23"/>
        </w:rPr>
        <w:t>_____________( ________)</w:t>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t>____________(_________)</w:t>
      </w:r>
    </w:p>
    <w:p w:rsidR="00FC0E0C" w:rsidRDefault="00FC0E0C" w:rsidP="00FC0E0C">
      <w:pPr>
        <w:pStyle w:val="Style3"/>
        <w:widowControl/>
        <w:spacing w:line="240" w:lineRule="auto"/>
        <w:rPr>
          <w:sz w:val="22"/>
        </w:rPr>
      </w:pPr>
    </w:p>
    <w:p w:rsidR="004629C0" w:rsidRPr="00FC0E0C" w:rsidRDefault="004629C0" w:rsidP="00FC0E0C">
      <w:pPr>
        <w:pStyle w:val="Style3"/>
        <w:widowControl/>
        <w:spacing w:line="240" w:lineRule="auto"/>
        <w:rPr>
          <w:sz w:val="22"/>
        </w:rPr>
      </w:pPr>
      <w:r w:rsidRPr="00FC0E0C">
        <w:rPr>
          <w:sz w:val="22"/>
        </w:rPr>
        <w:lastRenderedPageBreak/>
        <w:t>одобрения  и разрешения в соответствии с действующим законодательством РФ, учредительными документами и локальными  документами каждой из Сторон.</w:t>
      </w:r>
    </w:p>
    <w:p w:rsidR="004629C0" w:rsidRPr="00FC0E0C" w:rsidRDefault="004629C0" w:rsidP="004629C0">
      <w:pPr>
        <w:pStyle w:val="Style6"/>
        <w:widowControl/>
        <w:tabs>
          <w:tab w:val="left" w:pos="284"/>
          <w:tab w:val="left" w:pos="1134"/>
        </w:tabs>
        <w:ind w:firstLine="567"/>
        <w:jc w:val="both"/>
        <w:rPr>
          <w:b/>
          <w:sz w:val="22"/>
        </w:rPr>
      </w:pPr>
      <w:r w:rsidRPr="00FC0E0C">
        <w:rPr>
          <w:rStyle w:val="FontStyle12"/>
          <w:rFonts w:eastAsia="Calibri"/>
          <w:b w:val="0"/>
        </w:rPr>
        <w:t xml:space="preserve">Подрядчик заверяет Заказчика и гарантирует, что им уплачиваются все налоги и сборы в соответствии с действующим законодательством  РФ, а также  им  ведется  и  подается в  налоговые  органы,  и иные  государственные органы налоговая, статистическая  и  иная   отчетность  в соответствии с действующим законодательством РФ;  все операции по выполнению работ (оказанию услуг) Заказчику, полностью отражаются в первичной документации Подрядчика, в бухгалтерской, налоговой, статистической  или  любой  иной  отчетности,  обязанность  по  ведению  которой  возлагается на Подрядчика. Подрядчик предоставляет  Заказчику  полностью  соответствующие  действующему  законодательству  РФ  первичные документы, которыми подтверждается выполнение работ (оказание услуг) по настоящему Договору. </w:t>
      </w:r>
    </w:p>
    <w:p w:rsidR="004629C0" w:rsidRPr="00FC0E0C" w:rsidRDefault="004629C0" w:rsidP="004629C0">
      <w:pPr>
        <w:pStyle w:val="Style6"/>
        <w:widowControl/>
        <w:tabs>
          <w:tab w:val="left" w:pos="284"/>
          <w:tab w:val="left" w:pos="1134"/>
        </w:tabs>
        <w:jc w:val="both"/>
        <w:rPr>
          <w:bCs/>
          <w:sz w:val="22"/>
        </w:rPr>
      </w:pPr>
      <w:r w:rsidRPr="00FC0E0C">
        <w:rPr>
          <w:sz w:val="22"/>
        </w:rPr>
        <w:t xml:space="preserve">8.5. В случае, если по результатам  проводимых уполномоченными  органами  проверок на предмет правильности  исчисления и уплаты налогов, будут выявлены какие-либо расхождения  в налоговой  отчетности   Подрядчика и Заказчика, которые повлекут  отказ  налогового органа в возмещении НДС  Заказчику либо приведут к отказу во включении в состав расходов по налогу на прибыль и, как следствие, к доначислению и уплате налога на прибыль, иные негативные последствия и/или санкции  в отношении последнего, Подрядчик обязуется возместить  Заказчику сумму  НДС, в вычете ( возмещении) которой  Заказчику было отказано налоговым органом, доначисленный по результатам проверки налог на прибыль, а также все штрафы, пени, убытки  в  течение 5 ( пяти) рабочих дней  с даты получения  соответствующего требования Заказчика и подтверждающих документов. </w:t>
      </w:r>
    </w:p>
    <w:p w:rsidR="004629C0" w:rsidRPr="00FC0E0C" w:rsidRDefault="004629C0" w:rsidP="004629C0">
      <w:pPr>
        <w:spacing w:after="0"/>
        <w:jc w:val="both"/>
        <w:rPr>
          <w:rFonts w:ascii="Times New Roman" w:hAnsi="Times New Roman"/>
          <w:szCs w:val="24"/>
        </w:rPr>
      </w:pPr>
      <w:r w:rsidRPr="00FC0E0C">
        <w:rPr>
          <w:rFonts w:ascii="Times New Roman" w:hAnsi="Times New Roman"/>
          <w:szCs w:val="24"/>
        </w:rPr>
        <w:t>8.6. Договор составлен в двух экземплярах, обладающих равной юридической силой - по одному экземпляру для каждой из сторон.</w:t>
      </w:r>
    </w:p>
    <w:p w:rsidR="004629C0" w:rsidRPr="00FC0E0C" w:rsidRDefault="004629C0" w:rsidP="004629C0">
      <w:pPr>
        <w:widowControl w:val="0"/>
        <w:autoSpaceDE w:val="0"/>
        <w:autoSpaceDN w:val="0"/>
        <w:adjustRightInd w:val="0"/>
        <w:spacing w:after="0"/>
        <w:jc w:val="both"/>
        <w:rPr>
          <w:rFonts w:ascii="Times New Roman" w:hAnsi="Times New Roman"/>
          <w:szCs w:val="24"/>
        </w:rPr>
      </w:pPr>
      <w:r w:rsidRPr="00FC0E0C">
        <w:rPr>
          <w:rFonts w:ascii="Times New Roman" w:hAnsi="Times New Roman"/>
          <w:szCs w:val="24"/>
        </w:rPr>
        <w:t>8.7. Неотъемлемыми частями настоящего Договора являются следующие приложения:</w:t>
      </w:r>
    </w:p>
    <w:p w:rsidR="004629C0" w:rsidRPr="00FC0E0C" w:rsidRDefault="004629C0" w:rsidP="004629C0">
      <w:pPr>
        <w:widowControl w:val="0"/>
        <w:autoSpaceDE w:val="0"/>
        <w:autoSpaceDN w:val="0"/>
        <w:adjustRightInd w:val="0"/>
        <w:spacing w:after="0"/>
        <w:jc w:val="both"/>
        <w:rPr>
          <w:rFonts w:ascii="Times New Roman" w:hAnsi="Times New Roman"/>
          <w:szCs w:val="24"/>
        </w:rPr>
      </w:pPr>
      <w:r w:rsidRPr="00FC0E0C">
        <w:rPr>
          <w:rFonts w:ascii="Times New Roman" w:hAnsi="Times New Roman"/>
          <w:szCs w:val="24"/>
        </w:rPr>
        <w:t>8.7.1. Техническое задание с приложением исходных данных  (Приложение N 1).</w:t>
      </w:r>
    </w:p>
    <w:p w:rsidR="004629C0" w:rsidRPr="00FC0E0C" w:rsidRDefault="004629C0" w:rsidP="004629C0">
      <w:pPr>
        <w:widowControl w:val="0"/>
        <w:autoSpaceDE w:val="0"/>
        <w:autoSpaceDN w:val="0"/>
        <w:adjustRightInd w:val="0"/>
        <w:spacing w:after="0"/>
        <w:jc w:val="both"/>
        <w:rPr>
          <w:rFonts w:ascii="Times New Roman" w:hAnsi="Times New Roman"/>
          <w:szCs w:val="24"/>
        </w:rPr>
      </w:pPr>
      <w:r w:rsidRPr="00FC0E0C">
        <w:rPr>
          <w:rFonts w:ascii="Times New Roman" w:hAnsi="Times New Roman"/>
          <w:szCs w:val="24"/>
        </w:rPr>
        <w:t>8.7.2. Смета работ (Приложение N 2).</w:t>
      </w:r>
    </w:p>
    <w:p w:rsidR="004629C0" w:rsidRPr="00FC0E0C" w:rsidRDefault="004629C0" w:rsidP="004629C0">
      <w:pPr>
        <w:spacing w:after="0"/>
        <w:jc w:val="center"/>
        <w:rPr>
          <w:rFonts w:ascii="Times New Roman" w:hAnsi="Times New Roman"/>
          <w:b/>
          <w:szCs w:val="24"/>
        </w:rPr>
      </w:pPr>
    </w:p>
    <w:p w:rsidR="004629C0" w:rsidRPr="00FC0E0C" w:rsidRDefault="004629C0" w:rsidP="004629C0">
      <w:pPr>
        <w:spacing w:after="0"/>
        <w:jc w:val="center"/>
        <w:rPr>
          <w:rFonts w:ascii="Times New Roman" w:hAnsi="Times New Roman"/>
          <w:b/>
          <w:szCs w:val="24"/>
        </w:rPr>
      </w:pPr>
      <w:r w:rsidRPr="00FC0E0C">
        <w:rPr>
          <w:rFonts w:ascii="Times New Roman" w:hAnsi="Times New Roman"/>
          <w:b/>
          <w:szCs w:val="24"/>
        </w:rPr>
        <w:t>РЕКВИЗИТЫ И ПОДПИСИ СТОРОН</w:t>
      </w:r>
    </w:p>
    <w:p w:rsidR="004629C0" w:rsidRPr="00FC0E0C" w:rsidRDefault="004629C0" w:rsidP="004629C0">
      <w:pPr>
        <w:spacing w:after="0"/>
        <w:jc w:val="center"/>
        <w:rPr>
          <w:rFonts w:ascii="Times New Roman" w:hAnsi="Times New Roman"/>
          <w:b/>
          <w:szCs w:val="24"/>
        </w:rPr>
      </w:pPr>
    </w:p>
    <w:tbl>
      <w:tblPr>
        <w:tblW w:w="11057" w:type="dxa"/>
        <w:tblInd w:w="-743" w:type="dxa"/>
        <w:tblLayout w:type="fixed"/>
        <w:tblLook w:val="04A0"/>
      </w:tblPr>
      <w:tblGrid>
        <w:gridCol w:w="6096"/>
        <w:gridCol w:w="4961"/>
      </w:tblGrid>
      <w:tr w:rsidR="004629C0" w:rsidRPr="00FC0E0C" w:rsidTr="003C4E94">
        <w:tc>
          <w:tcPr>
            <w:tcW w:w="6096" w:type="dxa"/>
          </w:tcPr>
          <w:p w:rsidR="004629C0" w:rsidRPr="00FC0E0C" w:rsidRDefault="004629C0" w:rsidP="003C4E94">
            <w:pPr>
              <w:spacing w:after="0"/>
              <w:rPr>
                <w:rFonts w:ascii="Times New Roman" w:hAnsi="Times New Roman"/>
                <w:b/>
              </w:rPr>
            </w:pPr>
            <w:r w:rsidRPr="00FC0E0C">
              <w:rPr>
                <w:rFonts w:ascii="Times New Roman" w:hAnsi="Times New Roman"/>
                <w:b/>
              </w:rPr>
              <w:t>Заказчик:</w:t>
            </w:r>
          </w:p>
          <w:p w:rsidR="004629C0" w:rsidRPr="00FC0E0C" w:rsidRDefault="004629C0" w:rsidP="003C4E94">
            <w:pPr>
              <w:spacing w:after="0"/>
              <w:rPr>
                <w:rFonts w:ascii="Times New Roman" w:hAnsi="Times New Roman"/>
                <w:b/>
              </w:rPr>
            </w:pPr>
            <w:r w:rsidRPr="00FC0E0C">
              <w:rPr>
                <w:rFonts w:ascii="Times New Roman" w:hAnsi="Times New Roman"/>
                <w:b/>
              </w:rPr>
              <w:t>ООО «Омсктехуглерод»</w:t>
            </w:r>
          </w:p>
        </w:tc>
        <w:tc>
          <w:tcPr>
            <w:tcW w:w="4961" w:type="dxa"/>
          </w:tcPr>
          <w:p w:rsidR="004629C0" w:rsidRPr="00FC0E0C" w:rsidRDefault="004629C0" w:rsidP="003C4E94">
            <w:pPr>
              <w:spacing w:after="0"/>
              <w:rPr>
                <w:rFonts w:ascii="Times New Roman" w:hAnsi="Times New Roman"/>
                <w:b/>
              </w:rPr>
            </w:pPr>
            <w:r w:rsidRPr="00FC0E0C">
              <w:rPr>
                <w:rFonts w:ascii="Times New Roman" w:hAnsi="Times New Roman"/>
                <w:b/>
              </w:rPr>
              <w:t>Подрядчик:</w:t>
            </w:r>
          </w:p>
          <w:p w:rsidR="004629C0" w:rsidRPr="00FC0E0C" w:rsidRDefault="004629C0" w:rsidP="003C4E94">
            <w:pPr>
              <w:spacing w:after="0"/>
              <w:rPr>
                <w:rFonts w:ascii="Times New Roman" w:hAnsi="Times New Roman"/>
              </w:rPr>
            </w:pPr>
          </w:p>
        </w:tc>
      </w:tr>
      <w:tr w:rsidR="004629C0" w:rsidRPr="00FC0E0C" w:rsidTr="003C4E94">
        <w:tc>
          <w:tcPr>
            <w:tcW w:w="6096" w:type="dxa"/>
          </w:tcPr>
          <w:p w:rsidR="004629C0" w:rsidRPr="00FC0E0C" w:rsidRDefault="004629C0" w:rsidP="003C4E94">
            <w:pPr>
              <w:spacing w:after="0"/>
              <w:rPr>
                <w:rFonts w:ascii="Times New Roman" w:hAnsi="Times New Roman"/>
                <w:b/>
              </w:rPr>
            </w:pPr>
            <w:r w:rsidRPr="00FC0E0C">
              <w:rPr>
                <w:rFonts w:ascii="Times New Roman" w:hAnsi="Times New Roman"/>
                <w:b/>
              </w:rPr>
              <w:t>Общество с ограниченной ответственностью «Омский завод технического углерода»</w:t>
            </w:r>
          </w:p>
          <w:p w:rsidR="004629C0" w:rsidRPr="00FC0E0C" w:rsidRDefault="004629C0" w:rsidP="003C4E94">
            <w:pPr>
              <w:autoSpaceDE w:val="0"/>
              <w:autoSpaceDN w:val="0"/>
              <w:adjustRightInd w:val="0"/>
              <w:spacing w:after="0"/>
              <w:rPr>
                <w:rFonts w:ascii="Times New Roman" w:hAnsi="Times New Roman"/>
              </w:rPr>
            </w:pPr>
            <w:r w:rsidRPr="00FC0E0C">
              <w:rPr>
                <w:rFonts w:ascii="Times New Roman" w:hAnsi="Times New Roman"/>
              </w:rPr>
              <w:t xml:space="preserve">Юридический адрес: </w:t>
            </w:r>
            <w:smartTag w:uri="urn:schemas-microsoft-com:office:smarttags" w:element="metricconverter">
              <w:smartTagPr>
                <w:attr w:name="ProductID" w:val="644024, г"/>
              </w:smartTagPr>
              <w:r w:rsidRPr="00FC0E0C">
                <w:rPr>
                  <w:rFonts w:ascii="Times New Roman" w:hAnsi="Times New Roman"/>
                </w:rPr>
                <w:t>644024, г</w:t>
              </w:r>
            </w:smartTag>
            <w:r w:rsidRPr="00FC0E0C">
              <w:rPr>
                <w:rFonts w:ascii="Times New Roman" w:hAnsi="Times New Roman"/>
              </w:rPr>
              <w:t>. Омск, улица Пушкина, дом 17, корпус 1</w:t>
            </w:r>
          </w:p>
          <w:p w:rsidR="004629C0" w:rsidRPr="00FC0E0C" w:rsidRDefault="004629C0" w:rsidP="003C4E94">
            <w:pPr>
              <w:spacing w:after="0"/>
              <w:rPr>
                <w:rFonts w:ascii="Times New Roman" w:hAnsi="Times New Roman"/>
              </w:rPr>
            </w:pPr>
            <w:r w:rsidRPr="00FC0E0C">
              <w:rPr>
                <w:rFonts w:ascii="Times New Roman" w:hAnsi="Times New Roman"/>
                <w:b/>
                <w:color w:val="00CCFF"/>
              </w:rPr>
              <w:t>Для Волгограда:</w:t>
            </w:r>
            <w:r w:rsidRPr="00FC0E0C">
              <w:rPr>
                <w:rFonts w:ascii="Times New Roman" w:hAnsi="Times New Roman"/>
              </w:rPr>
              <w:t xml:space="preserve"> Адрес для почтовой корреспонденции: </w:t>
            </w:r>
          </w:p>
          <w:p w:rsidR="004629C0" w:rsidRPr="00FC0E0C" w:rsidRDefault="004629C0" w:rsidP="003C4E94">
            <w:pPr>
              <w:spacing w:after="0"/>
              <w:rPr>
                <w:rFonts w:ascii="Times New Roman" w:hAnsi="Times New Roman"/>
              </w:rPr>
            </w:pPr>
            <w:r w:rsidRPr="00FC0E0C">
              <w:rPr>
                <w:rFonts w:ascii="Times New Roman" w:hAnsi="Times New Roman"/>
              </w:rPr>
              <w:t>400029, Волгоград, ул. 40 лет ВЛКСМ, 61</w:t>
            </w:r>
          </w:p>
          <w:p w:rsidR="004629C0" w:rsidRPr="00FC0E0C" w:rsidRDefault="004629C0" w:rsidP="003C4E94">
            <w:pPr>
              <w:spacing w:after="0"/>
              <w:rPr>
                <w:rFonts w:ascii="Times New Roman" w:hAnsi="Times New Roman"/>
              </w:rPr>
            </w:pPr>
            <w:r w:rsidRPr="00FC0E0C">
              <w:rPr>
                <w:rFonts w:ascii="Times New Roman" w:hAnsi="Times New Roman"/>
              </w:rPr>
              <w:t>ИНН 5506066492, КПП 344843001</w:t>
            </w:r>
          </w:p>
          <w:p w:rsidR="004629C0" w:rsidRPr="00FC0E0C" w:rsidRDefault="004629C0" w:rsidP="003C4E94">
            <w:pPr>
              <w:spacing w:after="0"/>
              <w:rPr>
                <w:rFonts w:ascii="Times New Roman" w:hAnsi="Times New Roman"/>
              </w:rPr>
            </w:pPr>
            <w:r w:rsidRPr="00FC0E0C">
              <w:rPr>
                <w:rFonts w:ascii="Times New Roman" w:hAnsi="Times New Roman"/>
              </w:rPr>
              <w:t xml:space="preserve">Плательщик:  Волгоградский филиал             </w:t>
            </w:r>
          </w:p>
          <w:p w:rsidR="004629C0" w:rsidRPr="00FC0E0C" w:rsidRDefault="004629C0" w:rsidP="003C4E94">
            <w:pPr>
              <w:spacing w:after="0"/>
              <w:rPr>
                <w:rFonts w:ascii="Times New Roman" w:hAnsi="Times New Roman"/>
              </w:rPr>
            </w:pPr>
            <w:r w:rsidRPr="00FC0E0C">
              <w:rPr>
                <w:rFonts w:ascii="Times New Roman" w:hAnsi="Times New Roman"/>
              </w:rPr>
              <w:t>ООО «Омсктехуглерод»</w:t>
            </w:r>
          </w:p>
          <w:p w:rsidR="004629C0" w:rsidRPr="00FC0E0C" w:rsidRDefault="004629C0" w:rsidP="003C4E94">
            <w:pPr>
              <w:spacing w:after="0"/>
              <w:ind w:right="-2"/>
              <w:jc w:val="both"/>
              <w:rPr>
                <w:rFonts w:ascii="Times New Roman" w:hAnsi="Times New Roman"/>
              </w:rPr>
            </w:pPr>
            <w:r w:rsidRPr="00FC0E0C">
              <w:rPr>
                <w:rFonts w:ascii="Times New Roman" w:hAnsi="Times New Roman"/>
              </w:rPr>
              <w:t xml:space="preserve">р/с 40702810910300000190 </w:t>
            </w:r>
          </w:p>
          <w:p w:rsidR="004629C0" w:rsidRPr="00FC0E0C" w:rsidRDefault="004629C0" w:rsidP="003C4E94">
            <w:pPr>
              <w:spacing w:after="0"/>
              <w:ind w:right="-2"/>
              <w:jc w:val="both"/>
              <w:rPr>
                <w:rFonts w:ascii="Times New Roman" w:hAnsi="Times New Roman"/>
              </w:rPr>
            </w:pPr>
            <w:r w:rsidRPr="00FC0E0C">
              <w:rPr>
                <w:rFonts w:ascii="Times New Roman" w:hAnsi="Times New Roman"/>
              </w:rPr>
              <w:t xml:space="preserve">в Филиале ОАО Банк ВТБ в г. Ростове-на-Дону, </w:t>
            </w:r>
          </w:p>
          <w:p w:rsidR="004629C0" w:rsidRPr="00FC0E0C" w:rsidRDefault="004629C0" w:rsidP="003C4E94">
            <w:pPr>
              <w:spacing w:after="0"/>
              <w:ind w:right="-2"/>
              <w:jc w:val="both"/>
              <w:rPr>
                <w:rFonts w:ascii="Times New Roman" w:hAnsi="Times New Roman"/>
              </w:rPr>
            </w:pPr>
            <w:r w:rsidRPr="00FC0E0C">
              <w:rPr>
                <w:rFonts w:ascii="Times New Roman" w:hAnsi="Times New Roman"/>
              </w:rPr>
              <w:t>К/с № 30101810300000000999,</w:t>
            </w:r>
          </w:p>
          <w:p w:rsidR="004629C0" w:rsidRPr="00FC0E0C" w:rsidRDefault="004629C0" w:rsidP="003C4E94">
            <w:pPr>
              <w:spacing w:after="0"/>
              <w:jc w:val="both"/>
              <w:rPr>
                <w:rFonts w:ascii="Times New Roman" w:hAnsi="Times New Roman"/>
              </w:rPr>
            </w:pPr>
            <w:r w:rsidRPr="00FC0E0C">
              <w:rPr>
                <w:rFonts w:ascii="Times New Roman" w:hAnsi="Times New Roman"/>
              </w:rPr>
              <w:t>БИК 046015999 ОКПО 93536682 ОКВЭД 24.66.4</w:t>
            </w:r>
          </w:p>
          <w:p w:rsidR="004629C0" w:rsidRPr="00FC0E0C" w:rsidRDefault="004629C0" w:rsidP="003C4E94">
            <w:pPr>
              <w:spacing w:after="0"/>
              <w:ind w:right="69"/>
              <w:rPr>
                <w:rFonts w:ascii="Times New Roman" w:hAnsi="Times New Roman"/>
                <w:b/>
              </w:rPr>
            </w:pPr>
            <w:r w:rsidRPr="00FC0E0C">
              <w:rPr>
                <w:rFonts w:ascii="Times New Roman" w:hAnsi="Times New Roman"/>
                <w:b/>
              </w:rPr>
              <w:t xml:space="preserve">Реквизиты для заполнения Актов, Справок и </w:t>
            </w:r>
          </w:p>
          <w:p w:rsidR="004629C0" w:rsidRPr="00FC0E0C" w:rsidRDefault="004629C0" w:rsidP="003C4E94">
            <w:pPr>
              <w:spacing w:after="0"/>
              <w:ind w:right="69"/>
              <w:rPr>
                <w:rFonts w:ascii="Times New Roman" w:hAnsi="Times New Roman"/>
              </w:rPr>
            </w:pPr>
            <w:r w:rsidRPr="00FC0E0C">
              <w:rPr>
                <w:rFonts w:ascii="Times New Roman" w:hAnsi="Times New Roman"/>
                <w:b/>
              </w:rPr>
              <w:t>счетов-фактур:</w:t>
            </w:r>
          </w:p>
          <w:p w:rsidR="004629C0" w:rsidRPr="00FC0E0C" w:rsidRDefault="004629C0" w:rsidP="003C4E94">
            <w:pPr>
              <w:spacing w:after="0"/>
              <w:ind w:left="34" w:right="-2"/>
              <w:rPr>
                <w:rFonts w:ascii="Times New Roman" w:hAnsi="Times New Roman"/>
              </w:rPr>
            </w:pPr>
            <w:r w:rsidRPr="00FC0E0C">
              <w:rPr>
                <w:rFonts w:ascii="Times New Roman" w:hAnsi="Times New Roman"/>
                <w:b/>
              </w:rPr>
              <w:t>Заказчик и Покупатель:</w:t>
            </w:r>
            <w:r w:rsidRPr="00FC0E0C">
              <w:rPr>
                <w:rFonts w:ascii="Times New Roman" w:hAnsi="Times New Roman"/>
              </w:rPr>
              <w:t xml:space="preserve"> ООО «Омсктехуглерод», </w:t>
            </w:r>
            <w:smartTag w:uri="urn:schemas-microsoft-com:office:smarttags" w:element="metricconverter">
              <w:smartTagPr>
                <w:attr w:name="ProductID" w:val="644024, г"/>
              </w:smartTagPr>
              <w:r w:rsidRPr="00FC0E0C">
                <w:rPr>
                  <w:rFonts w:ascii="Times New Roman" w:hAnsi="Times New Roman"/>
                </w:rPr>
                <w:t>644024, г</w:t>
              </w:r>
            </w:smartTag>
            <w:r w:rsidRPr="00FC0E0C">
              <w:rPr>
                <w:rFonts w:ascii="Times New Roman" w:hAnsi="Times New Roman"/>
              </w:rPr>
              <w:t xml:space="preserve">. Омск, улица Пушкина, дом 17, корпус 1, ИНН 5506066492, КПП 344843001, ОКПО 94724566, р/с 40702810910300000190 в Филиале ОАО Банк ВТБ в г. Ростове-на-Дону, </w:t>
            </w:r>
          </w:p>
          <w:p w:rsidR="004629C0" w:rsidRPr="00FC0E0C" w:rsidRDefault="004629C0" w:rsidP="003C4E94">
            <w:pPr>
              <w:spacing w:after="0"/>
              <w:ind w:left="34" w:right="-2"/>
              <w:rPr>
                <w:rFonts w:ascii="Times New Roman" w:hAnsi="Times New Roman"/>
              </w:rPr>
            </w:pPr>
            <w:r w:rsidRPr="00FC0E0C">
              <w:rPr>
                <w:rFonts w:ascii="Times New Roman" w:hAnsi="Times New Roman"/>
              </w:rPr>
              <w:t>к/с № 30101810300000000999,</w:t>
            </w:r>
          </w:p>
          <w:p w:rsidR="004629C0" w:rsidRPr="00FC0E0C" w:rsidRDefault="004629C0" w:rsidP="003C4E94">
            <w:pPr>
              <w:spacing w:after="0"/>
              <w:ind w:left="34" w:right="69"/>
              <w:rPr>
                <w:rFonts w:ascii="Times New Roman" w:hAnsi="Times New Roman"/>
              </w:rPr>
            </w:pPr>
            <w:r w:rsidRPr="00FC0E0C">
              <w:rPr>
                <w:rFonts w:ascii="Times New Roman" w:hAnsi="Times New Roman"/>
              </w:rPr>
              <w:t>БИК 046015999</w:t>
            </w:r>
          </w:p>
          <w:p w:rsidR="004629C0" w:rsidRPr="00FC0E0C" w:rsidRDefault="004629C0" w:rsidP="003C4E94">
            <w:pPr>
              <w:spacing w:after="0"/>
              <w:rPr>
                <w:rFonts w:ascii="Times New Roman" w:hAnsi="Times New Roman"/>
              </w:rPr>
            </w:pPr>
            <w:r w:rsidRPr="00FC0E0C">
              <w:rPr>
                <w:rFonts w:ascii="Times New Roman" w:hAnsi="Times New Roman"/>
              </w:rPr>
              <w:t>Тел./факс (8442)66-58-27, (8442)66-58-07</w:t>
            </w:r>
          </w:p>
          <w:p w:rsidR="004629C0" w:rsidRPr="00FC0E0C" w:rsidRDefault="004629C0" w:rsidP="003C4E94">
            <w:pPr>
              <w:spacing w:after="0"/>
              <w:rPr>
                <w:rFonts w:ascii="Times New Roman" w:hAnsi="Times New Roman"/>
              </w:rPr>
            </w:pPr>
            <w:r w:rsidRPr="00FC0E0C">
              <w:rPr>
                <w:rFonts w:ascii="Times New Roman" w:hAnsi="Times New Roman"/>
                <w:b/>
                <w:color w:val="00B0F0"/>
              </w:rPr>
              <w:t xml:space="preserve">Для Омска: </w:t>
            </w:r>
            <w:r w:rsidRPr="00FC0E0C">
              <w:rPr>
                <w:rFonts w:ascii="Times New Roman" w:hAnsi="Times New Roman"/>
              </w:rPr>
              <w:t xml:space="preserve">Адрес для почтовой корреспонденции: </w:t>
            </w:r>
          </w:p>
          <w:p w:rsidR="004629C0" w:rsidRPr="00FC0E0C" w:rsidRDefault="004629C0" w:rsidP="003C4E94">
            <w:pPr>
              <w:spacing w:after="0"/>
              <w:rPr>
                <w:rFonts w:ascii="Times New Roman" w:hAnsi="Times New Roman"/>
              </w:rPr>
            </w:pPr>
            <w:r w:rsidRPr="00FC0E0C">
              <w:rPr>
                <w:rFonts w:ascii="Times New Roman" w:hAnsi="Times New Roman"/>
              </w:rPr>
              <w:t>644049, г. Омск, ул. Барабинская, 20</w:t>
            </w:r>
          </w:p>
          <w:p w:rsidR="004629C0" w:rsidRPr="00FC0E0C" w:rsidRDefault="004629C0" w:rsidP="003C4E94">
            <w:pPr>
              <w:spacing w:after="0"/>
              <w:rPr>
                <w:rFonts w:ascii="Times New Roman" w:hAnsi="Times New Roman"/>
              </w:rPr>
            </w:pPr>
            <w:r w:rsidRPr="00FC0E0C">
              <w:rPr>
                <w:rFonts w:ascii="Times New Roman" w:hAnsi="Times New Roman"/>
              </w:rPr>
              <w:lastRenderedPageBreak/>
              <w:t>ИНН 5506066492, КПП  550645001</w:t>
            </w:r>
          </w:p>
          <w:p w:rsidR="004629C0" w:rsidRPr="00FC0E0C" w:rsidRDefault="004629C0" w:rsidP="003C4E94">
            <w:pPr>
              <w:spacing w:after="0"/>
              <w:ind w:right="69"/>
              <w:jc w:val="both"/>
              <w:rPr>
                <w:rFonts w:ascii="Times New Roman" w:hAnsi="Times New Roman"/>
                <w:b/>
              </w:rPr>
            </w:pPr>
            <w:r w:rsidRPr="00FC0E0C">
              <w:rPr>
                <w:rFonts w:ascii="Times New Roman" w:hAnsi="Times New Roman"/>
                <w:b/>
              </w:rPr>
              <w:t xml:space="preserve">Реквизиты для заполнения Актов, Справок и </w:t>
            </w:r>
          </w:p>
          <w:p w:rsidR="004629C0" w:rsidRPr="00FC0E0C" w:rsidRDefault="004629C0" w:rsidP="003C4E94">
            <w:pPr>
              <w:spacing w:after="0"/>
              <w:ind w:right="69"/>
              <w:jc w:val="both"/>
              <w:rPr>
                <w:rFonts w:ascii="Times New Roman" w:hAnsi="Times New Roman"/>
              </w:rPr>
            </w:pPr>
            <w:r w:rsidRPr="00FC0E0C">
              <w:rPr>
                <w:rFonts w:ascii="Times New Roman" w:hAnsi="Times New Roman"/>
                <w:b/>
              </w:rPr>
              <w:t>счетов-фактур:</w:t>
            </w:r>
          </w:p>
          <w:p w:rsidR="004629C0" w:rsidRPr="00FC0E0C" w:rsidRDefault="004629C0" w:rsidP="003C4E94">
            <w:pPr>
              <w:spacing w:after="0"/>
              <w:ind w:left="34" w:right="-2"/>
              <w:jc w:val="both"/>
              <w:rPr>
                <w:rFonts w:ascii="Times New Roman" w:hAnsi="Times New Roman"/>
                <w:b/>
              </w:rPr>
            </w:pPr>
            <w:r w:rsidRPr="00FC0E0C">
              <w:rPr>
                <w:rFonts w:ascii="Times New Roman" w:hAnsi="Times New Roman"/>
                <w:b/>
              </w:rPr>
              <w:t>Заказчик и Покупатель:</w:t>
            </w:r>
          </w:p>
          <w:p w:rsidR="004629C0" w:rsidRPr="00FC0E0C" w:rsidRDefault="004629C0" w:rsidP="003C4E94">
            <w:pPr>
              <w:spacing w:after="0"/>
              <w:ind w:left="34" w:right="-2"/>
              <w:jc w:val="both"/>
              <w:rPr>
                <w:rFonts w:ascii="Times New Roman" w:hAnsi="Times New Roman"/>
              </w:rPr>
            </w:pPr>
            <w:r w:rsidRPr="00FC0E0C">
              <w:rPr>
                <w:rFonts w:ascii="Times New Roman" w:hAnsi="Times New Roman"/>
              </w:rPr>
              <w:t>ООО «Омсктехуглерод»</w:t>
            </w:r>
          </w:p>
          <w:p w:rsidR="004629C0" w:rsidRPr="00FC0E0C" w:rsidRDefault="004629C0" w:rsidP="003C4E94">
            <w:pPr>
              <w:spacing w:after="0"/>
              <w:ind w:left="34" w:right="-2"/>
              <w:jc w:val="both"/>
              <w:rPr>
                <w:rFonts w:ascii="Times New Roman" w:hAnsi="Times New Roman"/>
              </w:rPr>
            </w:pPr>
            <w:smartTag w:uri="urn:schemas-microsoft-com:office:smarttags" w:element="metricconverter">
              <w:smartTagPr>
                <w:attr w:name="ProductID" w:val="644024, г"/>
              </w:smartTagPr>
              <w:r w:rsidRPr="00FC0E0C">
                <w:rPr>
                  <w:rFonts w:ascii="Times New Roman" w:hAnsi="Times New Roman"/>
                </w:rPr>
                <w:t>644024, г</w:t>
              </w:r>
            </w:smartTag>
            <w:r w:rsidRPr="00FC0E0C">
              <w:rPr>
                <w:rFonts w:ascii="Times New Roman" w:hAnsi="Times New Roman"/>
              </w:rPr>
              <w:t>. Омск, улица Пушкина, дом 17, корпус 1</w:t>
            </w:r>
          </w:p>
          <w:p w:rsidR="004629C0" w:rsidRPr="00FC0E0C" w:rsidRDefault="004629C0" w:rsidP="003C4E94">
            <w:pPr>
              <w:spacing w:after="0"/>
              <w:ind w:left="34" w:right="-2"/>
              <w:jc w:val="both"/>
              <w:rPr>
                <w:rFonts w:ascii="Times New Roman" w:hAnsi="Times New Roman"/>
              </w:rPr>
            </w:pPr>
            <w:r w:rsidRPr="00FC0E0C">
              <w:rPr>
                <w:rFonts w:ascii="Times New Roman" w:hAnsi="Times New Roman"/>
              </w:rPr>
              <w:t xml:space="preserve">ИНН 5506066492, КПП 550645001 </w:t>
            </w:r>
          </w:p>
          <w:p w:rsidR="004629C0" w:rsidRPr="00FC0E0C" w:rsidRDefault="004629C0" w:rsidP="003C4E94">
            <w:pPr>
              <w:spacing w:after="0"/>
              <w:ind w:left="34" w:right="-2"/>
              <w:jc w:val="both"/>
              <w:rPr>
                <w:rFonts w:ascii="Times New Roman" w:hAnsi="Times New Roman"/>
              </w:rPr>
            </w:pPr>
            <w:r w:rsidRPr="00FC0E0C">
              <w:rPr>
                <w:rFonts w:ascii="Times New Roman" w:hAnsi="Times New Roman"/>
              </w:rPr>
              <w:t>ОКПО 94724566</w:t>
            </w:r>
          </w:p>
          <w:p w:rsidR="004629C0" w:rsidRPr="00FC0E0C" w:rsidRDefault="004629C0" w:rsidP="003C4E94">
            <w:pPr>
              <w:pStyle w:val="ConsNormal"/>
              <w:widowControl/>
              <w:ind w:right="142" w:firstLine="0"/>
              <w:jc w:val="both"/>
              <w:rPr>
                <w:rFonts w:ascii="Times New Roman" w:hAnsi="Times New Roman"/>
                <w:sz w:val="22"/>
                <w:szCs w:val="22"/>
              </w:rPr>
            </w:pPr>
            <w:r w:rsidRPr="00FC0E0C">
              <w:rPr>
                <w:rFonts w:ascii="Times New Roman" w:hAnsi="Times New Roman"/>
                <w:sz w:val="22"/>
                <w:szCs w:val="22"/>
              </w:rPr>
              <w:t xml:space="preserve">р/с -  40702810845370101001 в Омском отделении  </w:t>
            </w:r>
          </w:p>
          <w:p w:rsidR="004629C0" w:rsidRPr="00FC0E0C" w:rsidRDefault="004629C0" w:rsidP="003C4E94">
            <w:pPr>
              <w:pStyle w:val="ConsNormal"/>
              <w:widowControl/>
              <w:ind w:right="142" w:firstLine="0"/>
              <w:jc w:val="both"/>
              <w:rPr>
                <w:rFonts w:ascii="Times New Roman" w:hAnsi="Times New Roman"/>
                <w:sz w:val="22"/>
                <w:szCs w:val="22"/>
              </w:rPr>
            </w:pPr>
            <w:r w:rsidRPr="00FC0E0C">
              <w:rPr>
                <w:rFonts w:ascii="Times New Roman" w:hAnsi="Times New Roman"/>
                <w:sz w:val="22"/>
                <w:szCs w:val="22"/>
              </w:rPr>
              <w:t xml:space="preserve"> № 8634 ОАО  Сбербанка России   г. Омск  </w:t>
            </w:r>
          </w:p>
          <w:p w:rsidR="004629C0" w:rsidRPr="00FC0E0C" w:rsidRDefault="004629C0" w:rsidP="003C4E94">
            <w:pPr>
              <w:pStyle w:val="ConsNormal"/>
              <w:widowControl/>
              <w:ind w:right="142" w:firstLine="0"/>
              <w:jc w:val="both"/>
              <w:rPr>
                <w:rFonts w:ascii="Times New Roman" w:hAnsi="Times New Roman"/>
                <w:sz w:val="22"/>
                <w:szCs w:val="22"/>
              </w:rPr>
            </w:pPr>
            <w:r w:rsidRPr="00FC0E0C">
              <w:rPr>
                <w:rFonts w:ascii="Times New Roman" w:hAnsi="Times New Roman"/>
                <w:sz w:val="22"/>
                <w:szCs w:val="22"/>
              </w:rPr>
              <w:t xml:space="preserve"> к/с-  30101810900000000673    БИК - 045209673     </w:t>
            </w:r>
          </w:p>
          <w:p w:rsidR="004629C0" w:rsidRPr="00FC0E0C" w:rsidRDefault="004629C0" w:rsidP="003C4E94">
            <w:pPr>
              <w:spacing w:after="0"/>
              <w:rPr>
                <w:rFonts w:ascii="Times New Roman" w:hAnsi="Times New Roman"/>
              </w:rPr>
            </w:pPr>
          </w:p>
          <w:p w:rsidR="004629C0" w:rsidRPr="00FC0E0C" w:rsidRDefault="004629C0" w:rsidP="003C4E94">
            <w:pPr>
              <w:spacing w:after="0"/>
              <w:rPr>
                <w:rFonts w:ascii="Times New Roman" w:hAnsi="Times New Roman"/>
              </w:rPr>
            </w:pPr>
          </w:p>
          <w:p w:rsidR="004629C0" w:rsidRPr="00FC0E0C" w:rsidRDefault="004629C0" w:rsidP="003C4E94">
            <w:pPr>
              <w:spacing w:after="0"/>
              <w:rPr>
                <w:rFonts w:ascii="Times New Roman" w:hAnsi="Times New Roman"/>
              </w:rPr>
            </w:pPr>
            <w:r w:rsidRPr="00FC0E0C">
              <w:rPr>
                <w:rFonts w:ascii="Times New Roman" w:hAnsi="Times New Roman"/>
              </w:rPr>
              <w:t xml:space="preserve">Директор                           </w:t>
            </w:r>
          </w:p>
          <w:p w:rsidR="004629C0" w:rsidRPr="00FC0E0C" w:rsidRDefault="004629C0" w:rsidP="003C4E94">
            <w:pPr>
              <w:spacing w:after="0"/>
              <w:rPr>
                <w:rFonts w:ascii="Times New Roman" w:hAnsi="Times New Roman"/>
              </w:rPr>
            </w:pPr>
            <w:r w:rsidRPr="00FC0E0C">
              <w:rPr>
                <w:rFonts w:ascii="Times New Roman" w:hAnsi="Times New Roman"/>
              </w:rPr>
              <w:t>ООО «Омсктехуглерод»</w:t>
            </w:r>
          </w:p>
          <w:p w:rsidR="004629C0" w:rsidRPr="00FC0E0C" w:rsidRDefault="004629C0" w:rsidP="003C4E94">
            <w:pPr>
              <w:spacing w:after="0"/>
              <w:rPr>
                <w:rFonts w:ascii="Times New Roman" w:hAnsi="Times New Roman"/>
              </w:rPr>
            </w:pPr>
          </w:p>
          <w:p w:rsidR="004629C0" w:rsidRPr="00FC0E0C" w:rsidRDefault="004629C0" w:rsidP="003C4E94">
            <w:pPr>
              <w:spacing w:after="0"/>
              <w:jc w:val="both"/>
              <w:rPr>
                <w:rFonts w:ascii="Times New Roman" w:hAnsi="Times New Roman"/>
              </w:rPr>
            </w:pPr>
            <w:r w:rsidRPr="00FC0E0C">
              <w:rPr>
                <w:rFonts w:ascii="Times New Roman" w:hAnsi="Times New Roman"/>
              </w:rPr>
              <w:t>______________ /_______________</w:t>
            </w:r>
          </w:p>
        </w:tc>
        <w:tc>
          <w:tcPr>
            <w:tcW w:w="4961" w:type="dxa"/>
          </w:tcPr>
          <w:p w:rsidR="004629C0" w:rsidRPr="00FC0E0C" w:rsidRDefault="004629C0" w:rsidP="003C4E94">
            <w:pPr>
              <w:spacing w:after="0"/>
              <w:jc w:val="both"/>
              <w:rPr>
                <w:rFonts w:ascii="Times New Roman" w:hAnsi="Times New Roman"/>
                <w:b/>
              </w:rPr>
            </w:pPr>
            <w:r w:rsidRPr="00FC0E0C">
              <w:rPr>
                <w:rFonts w:ascii="Times New Roman" w:hAnsi="Times New Roman"/>
                <w:b/>
              </w:rPr>
              <w:lastRenderedPageBreak/>
              <w:t>Общество с ограниченной ответственностью «______________________________________»</w:t>
            </w:r>
          </w:p>
          <w:p w:rsidR="004629C0" w:rsidRPr="00FC0E0C" w:rsidRDefault="004629C0" w:rsidP="003C4E94">
            <w:pPr>
              <w:spacing w:after="0"/>
              <w:jc w:val="both"/>
              <w:rPr>
                <w:rFonts w:ascii="Times New Roman" w:hAnsi="Times New Roman"/>
              </w:rPr>
            </w:pPr>
            <w:r w:rsidRPr="00FC0E0C">
              <w:rPr>
                <w:rFonts w:ascii="Times New Roman" w:hAnsi="Times New Roman"/>
              </w:rPr>
              <w:t>Юридический адрес: ______________________</w:t>
            </w:r>
          </w:p>
          <w:p w:rsidR="004629C0" w:rsidRPr="00FC0E0C" w:rsidRDefault="004629C0" w:rsidP="003C4E94">
            <w:pPr>
              <w:spacing w:after="0"/>
              <w:jc w:val="both"/>
              <w:rPr>
                <w:rFonts w:ascii="Times New Roman" w:hAnsi="Times New Roman"/>
              </w:rPr>
            </w:pPr>
            <w:r w:rsidRPr="00FC0E0C">
              <w:rPr>
                <w:rFonts w:ascii="Times New Roman" w:hAnsi="Times New Roman"/>
              </w:rPr>
              <w:t>Адрес для почтовой корреспонденции:</w:t>
            </w:r>
          </w:p>
          <w:p w:rsidR="004629C0" w:rsidRPr="00FC0E0C" w:rsidRDefault="004629C0" w:rsidP="003C4E94">
            <w:pPr>
              <w:spacing w:after="0"/>
              <w:jc w:val="both"/>
              <w:rPr>
                <w:rFonts w:ascii="Times New Roman" w:hAnsi="Times New Roman"/>
              </w:rPr>
            </w:pPr>
            <w:r w:rsidRPr="00FC0E0C">
              <w:rPr>
                <w:rFonts w:ascii="Times New Roman" w:hAnsi="Times New Roman"/>
              </w:rPr>
              <w:t>_______________________________________</w:t>
            </w:r>
          </w:p>
          <w:p w:rsidR="004629C0" w:rsidRPr="00FC0E0C" w:rsidRDefault="004629C0" w:rsidP="003C4E94">
            <w:pPr>
              <w:spacing w:after="0"/>
              <w:jc w:val="both"/>
              <w:rPr>
                <w:rFonts w:ascii="Times New Roman" w:hAnsi="Times New Roman"/>
              </w:rPr>
            </w:pPr>
          </w:p>
          <w:p w:rsidR="004629C0" w:rsidRPr="00FC0E0C" w:rsidRDefault="004629C0" w:rsidP="003C4E94">
            <w:pPr>
              <w:spacing w:after="0"/>
              <w:jc w:val="both"/>
              <w:rPr>
                <w:rFonts w:ascii="Times New Roman" w:hAnsi="Times New Roman"/>
              </w:rPr>
            </w:pPr>
            <w:r w:rsidRPr="00FC0E0C">
              <w:rPr>
                <w:rFonts w:ascii="Times New Roman" w:hAnsi="Times New Roman"/>
              </w:rPr>
              <w:t>ИНН/КПП __________________/_____________________</w:t>
            </w:r>
          </w:p>
          <w:p w:rsidR="004629C0" w:rsidRPr="00FC0E0C" w:rsidRDefault="004629C0" w:rsidP="003C4E94">
            <w:pPr>
              <w:spacing w:after="0"/>
              <w:jc w:val="both"/>
              <w:rPr>
                <w:rFonts w:ascii="Times New Roman" w:hAnsi="Times New Roman"/>
              </w:rPr>
            </w:pPr>
            <w:r w:rsidRPr="00FC0E0C">
              <w:rPr>
                <w:rFonts w:ascii="Times New Roman" w:hAnsi="Times New Roman"/>
              </w:rPr>
              <w:t>ОГРН _____________________________________</w:t>
            </w:r>
          </w:p>
          <w:p w:rsidR="004629C0" w:rsidRPr="00FC0E0C" w:rsidRDefault="004629C0" w:rsidP="003C4E94">
            <w:pPr>
              <w:spacing w:after="0"/>
              <w:jc w:val="both"/>
              <w:rPr>
                <w:rFonts w:ascii="Times New Roman" w:hAnsi="Times New Roman"/>
              </w:rPr>
            </w:pPr>
            <w:r w:rsidRPr="00FC0E0C">
              <w:rPr>
                <w:rFonts w:ascii="Times New Roman" w:hAnsi="Times New Roman"/>
              </w:rPr>
              <w:t>р/счет _____________________________________</w:t>
            </w:r>
          </w:p>
          <w:p w:rsidR="004629C0" w:rsidRPr="00FC0E0C" w:rsidRDefault="004629C0" w:rsidP="003C4E94">
            <w:pPr>
              <w:spacing w:after="0"/>
              <w:jc w:val="both"/>
              <w:rPr>
                <w:rFonts w:ascii="Times New Roman" w:hAnsi="Times New Roman"/>
              </w:rPr>
            </w:pPr>
          </w:p>
          <w:p w:rsidR="004629C0" w:rsidRPr="00FC0E0C" w:rsidRDefault="004629C0" w:rsidP="003C4E94">
            <w:pPr>
              <w:spacing w:after="0"/>
              <w:jc w:val="both"/>
              <w:rPr>
                <w:rFonts w:ascii="Times New Roman" w:hAnsi="Times New Roman"/>
              </w:rPr>
            </w:pPr>
            <w:r w:rsidRPr="00FC0E0C">
              <w:rPr>
                <w:rFonts w:ascii="Times New Roman" w:hAnsi="Times New Roman"/>
              </w:rPr>
              <w:t>к/счет _____________________________________</w:t>
            </w:r>
          </w:p>
          <w:p w:rsidR="004629C0" w:rsidRPr="00FC0E0C" w:rsidRDefault="004629C0" w:rsidP="003C4E94">
            <w:pPr>
              <w:spacing w:after="0"/>
              <w:jc w:val="both"/>
              <w:rPr>
                <w:rFonts w:ascii="Times New Roman" w:hAnsi="Times New Roman"/>
              </w:rPr>
            </w:pPr>
            <w:r w:rsidRPr="00FC0E0C">
              <w:rPr>
                <w:rFonts w:ascii="Times New Roman" w:hAnsi="Times New Roman"/>
              </w:rPr>
              <w:t>БИК _____________________________________</w:t>
            </w:r>
          </w:p>
          <w:p w:rsidR="004629C0" w:rsidRPr="00FC0E0C" w:rsidRDefault="004629C0" w:rsidP="003C4E94">
            <w:pPr>
              <w:spacing w:after="0"/>
              <w:jc w:val="both"/>
              <w:rPr>
                <w:rFonts w:ascii="Times New Roman" w:hAnsi="Times New Roman"/>
              </w:rPr>
            </w:pPr>
            <w:r w:rsidRPr="00FC0E0C">
              <w:rPr>
                <w:rFonts w:ascii="Times New Roman" w:hAnsi="Times New Roman"/>
              </w:rPr>
              <w:t>ОКПО _______________________________________</w:t>
            </w:r>
          </w:p>
          <w:p w:rsidR="004629C0" w:rsidRPr="00FC0E0C" w:rsidRDefault="004629C0" w:rsidP="003C4E94">
            <w:pPr>
              <w:spacing w:after="0"/>
              <w:rPr>
                <w:rFonts w:ascii="Times New Roman" w:hAnsi="Times New Roman"/>
              </w:rPr>
            </w:pPr>
            <w:r w:rsidRPr="00FC0E0C">
              <w:rPr>
                <w:rFonts w:ascii="Times New Roman" w:hAnsi="Times New Roman"/>
              </w:rPr>
              <w:t>Тел./факс __________________________________________</w:t>
            </w:r>
          </w:p>
          <w:p w:rsidR="004629C0" w:rsidRPr="00FC0E0C" w:rsidRDefault="004629C0" w:rsidP="003C4E94">
            <w:pPr>
              <w:spacing w:after="0"/>
              <w:rPr>
                <w:rFonts w:ascii="Times New Roman" w:hAnsi="Times New Roman"/>
              </w:rPr>
            </w:pPr>
          </w:p>
          <w:p w:rsidR="004629C0" w:rsidRPr="00FC0E0C" w:rsidRDefault="004629C0" w:rsidP="003C4E94">
            <w:pPr>
              <w:spacing w:after="0"/>
              <w:rPr>
                <w:rFonts w:ascii="Times New Roman" w:hAnsi="Times New Roman"/>
              </w:rPr>
            </w:pPr>
          </w:p>
          <w:p w:rsidR="004629C0" w:rsidRPr="00FC0E0C" w:rsidRDefault="004629C0" w:rsidP="003C4E94">
            <w:pPr>
              <w:spacing w:after="0"/>
              <w:rPr>
                <w:rFonts w:ascii="Times New Roman" w:hAnsi="Times New Roman"/>
              </w:rPr>
            </w:pPr>
          </w:p>
          <w:p w:rsidR="004629C0" w:rsidRPr="00FC0E0C" w:rsidRDefault="004629C0" w:rsidP="003C4E94">
            <w:pPr>
              <w:spacing w:after="0"/>
              <w:rPr>
                <w:rFonts w:ascii="Times New Roman" w:hAnsi="Times New Roman"/>
              </w:rPr>
            </w:pPr>
          </w:p>
          <w:p w:rsidR="004629C0" w:rsidRPr="00FC0E0C" w:rsidRDefault="004629C0" w:rsidP="003C4E94">
            <w:pPr>
              <w:spacing w:after="0"/>
              <w:rPr>
                <w:rFonts w:ascii="Times New Roman" w:hAnsi="Times New Roman"/>
              </w:rPr>
            </w:pPr>
          </w:p>
          <w:p w:rsidR="004629C0" w:rsidRPr="00FC0E0C" w:rsidRDefault="004629C0" w:rsidP="003C4E94">
            <w:pPr>
              <w:spacing w:after="0"/>
              <w:rPr>
                <w:rFonts w:ascii="Times New Roman" w:hAnsi="Times New Roman"/>
              </w:rPr>
            </w:pPr>
          </w:p>
          <w:p w:rsidR="004629C0" w:rsidRPr="00FC0E0C" w:rsidRDefault="004629C0" w:rsidP="003C4E94">
            <w:pPr>
              <w:spacing w:after="0"/>
              <w:rPr>
                <w:rFonts w:ascii="Times New Roman" w:hAnsi="Times New Roman"/>
              </w:rPr>
            </w:pPr>
          </w:p>
          <w:p w:rsidR="004629C0" w:rsidRPr="00FC0E0C" w:rsidRDefault="004629C0" w:rsidP="003C4E94">
            <w:pPr>
              <w:spacing w:after="0"/>
              <w:rPr>
                <w:rFonts w:ascii="Times New Roman" w:hAnsi="Times New Roman"/>
              </w:rPr>
            </w:pPr>
          </w:p>
          <w:p w:rsidR="004629C0" w:rsidRPr="00FC0E0C" w:rsidRDefault="004629C0" w:rsidP="003C4E94">
            <w:pPr>
              <w:spacing w:after="0"/>
              <w:rPr>
                <w:rFonts w:ascii="Times New Roman" w:hAnsi="Times New Roman"/>
              </w:rPr>
            </w:pPr>
          </w:p>
          <w:p w:rsidR="004629C0" w:rsidRPr="00FC0E0C" w:rsidRDefault="004629C0" w:rsidP="003C4E94">
            <w:pPr>
              <w:spacing w:after="0"/>
              <w:rPr>
                <w:rFonts w:ascii="Times New Roman" w:hAnsi="Times New Roman"/>
              </w:rPr>
            </w:pPr>
          </w:p>
          <w:p w:rsidR="004629C0" w:rsidRPr="00FC0E0C" w:rsidRDefault="004629C0" w:rsidP="003C4E94">
            <w:pPr>
              <w:spacing w:after="0"/>
              <w:rPr>
                <w:rFonts w:ascii="Times New Roman" w:hAnsi="Times New Roman"/>
              </w:rPr>
            </w:pPr>
          </w:p>
          <w:p w:rsidR="004629C0" w:rsidRPr="00FC0E0C" w:rsidRDefault="004629C0" w:rsidP="003C4E94">
            <w:pPr>
              <w:spacing w:after="0"/>
              <w:rPr>
                <w:rFonts w:ascii="Times New Roman" w:hAnsi="Times New Roman"/>
              </w:rPr>
            </w:pPr>
          </w:p>
          <w:p w:rsidR="004629C0" w:rsidRPr="00FC0E0C" w:rsidRDefault="004629C0" w:rsidP="003C4E94">
            <w:pPr>
              <w:spacing w:after="0"/>
              <w:rPr>
                <w:rFonts w:ascii="Times New Roman" w:hAnsi="Times New Roman"/>
              </w:rPr>
            </w:pPr>
          </w:p>
          <w:p w:rsidR="004629C0" w:rsidRPr="00FC0E0C" w:rsidRDefault="004629C0" w:rsidP="003C4E94">
            <w:pPr>
              <w:spacing w:after="0"/>
              <w:rPr>
                <w:rFonts w:ascii="Times New Roman" w:hAnsi="Times New Roman"/>
              </w:rPr>
            </w:pPr>
          </w:p>
          <w:p w:rsidR="004629C0" w:rsidRPr="00FC0E0C" w:rsidRDefault="004629C0" w:rsidP="003C4E94">
            <w:pPr>
              <w:spacing w:after="0"/>
              <w:rPr>
                <w:rFonts w:ascii="Times New Roman" w:hAnsi="Times New Roman"/>
              </w:rPr>
            </w:pPr>
          </w:p>
          <w:p w:rsidR="004629C0" w:rsidRPr="00FC0E0C" w:rsidRDefault="004629C0" w:rsidP="003C4E94">
            <w:pPr>
              <w:spacing w:after="0"/>
              <w:rPr>
                <w:rFonts w:ascii="Times New Roman" w:hAnsi="Times New Roman"/>
              </w:rPr>
            </w:pPr>
          </w:p>
          <w:p w:rsidR="004629C0" w:rsidRPr="00FC0E0C" w:rsidRDefault="004629C0" w:rsidP="003C4E94">
            <w:pPr>
              <w:spacing w:after="0"/>
              <w:rPr>
                <w:rFonts w:ascii="Times New Roman" w:hAnsi="Times New Roman"/>
              </w:rPr>
            </w:pPr>
          </w:p>
          <w:p w:rsidR="004629C0" w:rsidRPr="00FC0E0C" w:rsidRDefault="004629C0" w:rsidP="003C4E94">
            <w:pPr>
              <w:spacing w:after="0"/>
              <w:rPr>
                <w:rFonts w:ascii="Times New Roman" w:hAnsi="Times New Roman"/>
              </w:rPr>
            </w:pPr>
          </w:p>
          <w:p w:rsidR="004629C0" w:rsidRPr="00FC0E0C" w:rsidRDefault="004629C0" w:rsidP="003C4E94">
            <w:pPr>
              <w:spacing w:after="0"/>
              <w:rPr>
                <w:rFonts w:ascii="Times New Roman" w:hAnsi="Times New Roman"/>
              </w:rPr>
            </w:pPr>
          </w:p>
          <w:p w:rsidR="004629C0" w:rsidRPr="00FC0E0C" w:rsidRDefault="004629C0" w:rsidP="003C4E94">
            <w:pPr>
              <w:spacing w:after="0"/>
              <w:rPr>
                <w:rFonts w:ascii="Times New Roman" w:hAnsi="Times New Roman"/>
              </w:rPr>
            </w:pPr>
          </w:p>
          <w:p w:rsidR="004629C0" w:rsidRPr="00FC0E0C" w:rsidRDefault="004629C0" w:rsidP="003C4E94">
            <w:pPr>
              <w:spacing w:after="0"/>
              <w:rPr>
                <w:rFonts w:ascii="Times New Roman" w:hAnsi="Times New Roman"/>
              </w:rPr>
            </w:pPr>
            <w:r w:rsidRPr="00FC0E0C">
              <w:rPr>
                <w:rFonts w:ascii="Times New Roman" w:hAnsi="Times New Roman"/>
              </w:rPr>
              <w:t xml:space="preserve">Директор </w:t>
            </w:r>
          </w:p>
          <w:p w:rsidR="004629C0" w:rsidRPr="00FC0E0C" w:rsidRDefault="004629C0" w:rsidP="003C4E94">
            <w:pPr>
              <w:spacing w:after="0"/>
              <w:rPr>
                <w:rFonts w:ascii="Times New Roman" w:hAnsi="Times New Roman"/>
              </w:rPr>
            </w:pPr>
            <w:r w:rsidRPr="00FC0E0C">
              <w:rPr>
                <w:rFonts w:ascii="Times New Roman" w:hAnsi="Times New Roman"/>
              </w:rPr>
              <w:t>«_________________»</w:t>
            </w:r>
          </w:p>
          <w:p w:rsidR="004629C0" w:rsidRPr="00FC0E0C" w:rsidRDefault="004629C0" w:rsidP="003C4E94">
            <w:pPr>
              <w:spacing w:after="0"/>
              <w:rPr>
                <w:rFonts w:ascii="Times New Roman" w:hAnsi="Times New Roman"/>
              </w:rPr>
            </w:pPr>
          </w:p>
          <w:p w:rsidR="004629C0" w:rsidRPr="00FC0E0C" w:rsidRDefault="004629C0" w:rsidP="003C4E94">
            <w:pPr>
              <w:spacing w:after="0"/>
              <w:rPr>
                <w:rFonts w:ascii="Times New Roman" w:hAnsi="Times New Roman"/>
              </w:rPr>
            </w:pPr>
            <w:r w:rsidRPr="00FC0E0C">
              <w:rPr>
                <w:rFonts w:ascii="Times New Roman" w:hAnsi="Times New Roman"/>
              </w:rPr>
              <w:t>_____________/_____________</w:t>
            </w:r>
          </w:p>
          <w:p w:rsidR="004629C0" w:rsidRPr="00FC0E0C" w:rsidRDefault="004629C0" w:rsidP="003C4E94">
            <w:pPr>
              <w:spacing w:after="0"/>
              <w:rPr>
                <w:rFonts w:ascii="Times New Roman" w:hAnsi="Times New Roman"/>
              </w:rPr>
            </w:pPr>
          </w:p>
        </w:tc>
      </w:tr>
    </w:tbl>
    <w:p w:rsidR="004629C0" w:rsidRPr="00FC0E0C" w:rsidRDefault="004629C0" w:rsidP="004629C0">
      <w:pPr>
        <w:shd w:val="clear" w:color="auto" w:fill="FFFFFF"/>
        <w:spacing w:after="0"/>
        <w:rPr>
          <w:rFonts w:ascii="Times New Roman" w:hAnsi="Times New Roman"/>
          <w:spacing w:val="-10"/>
          <w:szCs w:val="24"/>
        </w:rPr>
      </w:pPr>
    </w:p>
    <w:p w:rsidR="0000298E" w:rsidRDefault="0000298E" w:rsidP="004629C0">
      <w:pPr>
        <w:shd w:val="clear" w:color="auto" w:fill="FFFFFF"/>
        <w:spacing w:after="0"/>
        <w:ind w:left="7272"/>
        <w:jc w:val="right"/>
        <w:rPr>
          <w:rFonts w:ascii="Times New Roman" w:hAnsi="Times New Roman"/>
          <w:spacing w:val="-10"/>
          <w:szCs w:val="24"/>
        </w:rPr>
      </w:pPr>
    </w:p>
    <w:p w:rsidR="0000298E" w:rsidRDefault="0000298E" w:rsidP="004629C0">
      <w:pPr>
        <w:shd w:val="clear" w:color="auto" w:fill="FFFFFF"/>
        <w:spacing w:after="0"/>
        <w:ind w:left="7272"/>
        <w:jc w:val="right"/>
        <w:rPr>
          <w:rFonts w:ascii="Times New Roman" w:hAnsi="Times New Roman"/>
          <w:spacing w:val="-10"/>
          <w:szCs w:val="24"/>
        </w:rPr>
      </w:pPr>
    </w:p>
    <w:p w:rsidR="0000298E" w:rsidRDefault="0000298E" w:rsidP="004629C0">
      <w:pPr>
        <w:shd w:val="clear" w:color="auto" w:fill="FFFFFF"/>
        <w:spacing w:after="0"/>
        <w:ind w:left="7272"/>
        <w:jc w:val="right"/>
        <w:rPr>
          <w:rFonts w:ascii="Times New Roman" w:hAnsi="Times New Roman"/>
          <w:spacing w:val="-10"/>
          <w:szCs w:val="24"/>
        </w:rPr>
      </w:pPr>
    </w:p>
    <w:p w:rsidR="0000298E" w:rsidRDefault="0000298E" w:rsidP="004629C0">
      <w:pPr>
        <w:shd w:val="clear" w:color="auto" w:fill="FFFFFF"/>
        <w:spacing w:after="0"/>
        <w:ind w:left="7272"/>
        <w:jc w:val="right"/>
        <w:rPr>
          <w:rFonts w:ascii="Times New Roman" w:hAnsi="Times New Roman"/>
          <w:spacing w:val="-10"/>
          <w:szCs w:val="24"/>
        </w:rPr>
      </w:pPr>
    </w:p>
    <w:p w:rsidR="0000298E" w:rsidRDefault="0000298E" w:rsidP="004629C0">
      <w:pPr>
        <w:shd w:val="clear" w:color="auto" w:fill="FFFFFF"/>
        <w:spacing w:after="0"/>
        <w:ind w:left="7272"/>
        <w:jc w:val="right"/>
        <w:rPr>
          <w:rFonts w:ascii="Times New Roman" w:hAnsi="Times New Roman"/>
          <w:spacing w:val="-10"/>
          <w:szCs w:val="24"/>
        </w:rPr>
      </w:pPr>
    </w:p>
    <w:p w:rsidR="0000298E" w:rsidRDefault="0000298E" w:rsidP="004629C0">
      <w:pPr>
        <w:shd w:val="clear" w:color="auto" w:fill="FFFFFF"/>
        <w:spacing w:after="0"/>
        <w:ind w:left="7272"/>
        <w:jc w:val="right"/>
        <w:rPr>
          <w:rFonts w:ascii="Times New Roman" w:hAnsi="Times New Roman"/>
          <w:spacing w:val="-10"/>
          <w:szCs w:val="24"/>
        </w:rPr>
      </w:pPr>
    </w:p>
    <w:p w:rsidR="0000298E" w:rsidRDefault="0000298E" w:rsidP="004629C0">
      <w:pPr>
        <w:shd w:val="clear" w:color="auto" w:fill="FFFFFF"/>
        <w:spacing w:after="0"/>
        <w:ind w:left="7272"/>
        <w:jc w:val="right"/>
        <w:rPr>
          <w:rFonts w:ascii="Times New Roman" w:hAnsi="Times New Roman"/>
          <w:spacing w:val="-10"/>
          <w:szCs w:val="24"/>
        </w:rPr>
      </w:pPr>
    </w:p>
    <w:p w:rsidR="0000298E" w:rsidRDefault="0000298E" w:rsidP="004629C0">
      <w:pPr>
        <w:shd w:val="clear" w:color="auto" w:fill="FFFFFF"/>
        <w:spacing w:after="0"/>
        <w:ind w:left="7272"/>
        <w:jc w:val="right"/>
        <w:rPr>
          <w:rFonts w:ascii="Times New Roman" w:hAnsi="Times New Roman"/>
          <w:spacing w:val="-10"/>
          <w:szCs w:val="24"/>
        </w:rPr>
      </w:pPr>
    </w:p>
    <w:p w:rsidR="0000298E" w:rsidRDefault="0000298E" w:rsidP="004629C0">
      <w:pPr>
        <w:shd w:val="clear" w:color="auto" w:fill="FFFFFF"/>
        <w:spacing w:after="0"/>
        <w:ind w:left="7272"/>
        <w:jc w:val="right"/>
        <w:rPr>
          <w:rFonts w:ascii="Times New Roman" w:hAnsi="Times New Roman"/>
          <w:spacing w:val="-10"/>
          <w:szCs w:val="24"/>
        </w:rPr>
      </w:pPr>
    </w:p>
    <w:p w:rsidR="0000298E" w:rsidRDefault="0000298E" w:rsidP="004629C0">
      <w:pPr>
        <w:shd w:val="clear" w:color="auto" w:fill="FFFFFF"/>
        <w:spacing w:after="0"/>
        <w:ind w:left="7272"/>
        <w:jc w:val="right"/>
        <w:rPr>
          <w:rFonts w:ascii="Times New Roman" w:hAnsi="Times New Roman"/>
          <w:spacing w:val="-10"/>
          <w:szCs w:val="24"/>
        </w:rPr>
      </w:pPr>
    </w:p>
    <w:p w:rsidR="0000298E" w:rsidRDefault="0000298E" w:rsidP="004629C0">
      <w:pPr>
        <w:shd w:val="clear" w:color="auto" w:fill="FFFFFF"/>
        <w:spacing w:after="0"/>
        <w:ind w:left="7272"/>
        <w:jc w:val="right"/>
        <w:rPr>
          <w:rFonts w:ascii="Times New Roman" w:hAnsi="Times New Roman"/>
          <w:spacing w:val="-10"/>
          <w:szCs w:val="24"/>
        </w:rPr>
      </w:pPr>
    </w:p>
    <w:p w:rsidR="0000298E" w:rsidRDefault="0000298E" w:rsidP="004629C0">
      <w:pPr>
        <w:shd w:val="clear" w:color="auto" w:fill="FFFFFF"/>
        <w:spacing w:after="0"/>
        <w:ind w:left="7272"/>
        <w:jc w:val="right"/>
        <w:rPr>
          <w:rFonts w:ascii="Times New Roman" w:hAnsi="Times New Roman"/>
          <w:spacing w:val="-10"/>
          <w:szCs w:val="24"/>
        </w:rPr>
      </w:pPr>
    </w:p>
    <w:p w:rsidR="0000298E" w:rsidRDefault="0000298E" w:rsidP="004629C0">
      <w:pPr>
        <w:shd w:val="clear" w:color="auto" w:fill="FFFFFF"/>
        <w:spacing w:after="0"/>
        <w:ind w:left="7272"/>
        <w:jc w:val="right"/>
        <w:rPr>
          <w:rFonts w:ascii="Times New Roman" w:hAnsi="Times New Roman"/>
          <w:spacing w:val="-10"/>
          <w:szCs w:val="24"/>
        </w:rPr>
      </w:pPr>
    </w:p>
    <w:p w:rsidR="0000298E" w:rsidRDefault="0000298E" w:rsidP="004629C0">
      <w:pPr>
        <w:shd w:val="clear" w:color="auto" w:fill="FFFFFF"/>
        <w:spacing w:after="0"/>
        <w:ind w:left="7272"/>
        <w:jc w:val="right"/>
        <w:rPr>
          <w:rFonts w:ascii="Times New Roman" w:hAnsi="Times New Roman"/>
          <w:spacing w:val="-10"/>
          <w:szCs w:val="24"/>
        </w:rPr>
      </w:pPr>
    </w:p>
    <w:p w:rsidR="0000298E" w:rsidRDefault="0000298E" w:rsidP="004629C0">
      <w:pPr>
        <w:shd w:val="clear" w:color="auto" w:fill="FFFFFF"/>
        <w:spacing w:after="0"/>
        <w:ind w:left="7272"/>
        <w:jc w:val="right"/>
        <w:rPr>
          <w:rFonts w:ascii="Times New Roman" w:hAnsi="Times New Roman"/>
          <w:spacing w:val="-10"/>
          <w:szCs w:val="24"/>
        </w:rPr>
      </w:pPr>
    </w:p>
    <w:p w:rsidR="0000298E" w:rsidRDefault="0000298E" w:rsidP="004629C0">
      <w:pPr>
        <w:shd w:val="clear" w:color="auto" w:fill="FFFFFF"/>
        <w:spacing w:after="0"/>
        <w:ind w:left="7272"/>
        <w:jc w:val="right"/>
        <w:rPr>
          <w:rFonts w:ascii="Times New Roman" w:hAnsi="Times New Roman"/>
          <w:spacing w:val="-10"/>
          <w:szCs w:val="24"/>
        </w:rPr>
      </w:pPr>
    </w:p>
    <w:p w:rsidR="0000298E" w:rsidRDefault="0000298E" w:rsidP="004629C0">
      <w:pPr>
        <w:shd w:val="clear" w:color="auto" w:fill="FFFFFF"/>
        <w:spacing w:after="0"/>
        <w:ind w:left="7272"/>
        <w:jc w:val="right"/>
        <w:rPr>
          <w:rFonts w:ascii="Times New Roman" w:hAnsi="Times New Roman"/>
          <w:spacing w:val="-10"/>
          <w:szCs w:val="24"/>
        </w:rPr>
      </w:pPr>
    </w:p>
    <w:p w:rsidR="0000298E" w:rsidRDefault="0000298E" w:rsidP="004629C0">
      <w:pPr>
        <w:shd w:val="clear" w:color="auto" w:fill="FFFFFF"/>
        <w:spacing w:after="0"/>
        <w:ind w:left="7272"/>
        <w:jc w:val="right"/>
        <w:rPr>
          <w:rFonts w:ascii="Times New Roman" w:hAnsi="Times New Roman"/>
          <w:spacing w:val="-10"/>
          <w:szCs w:val="24"/>
        </w:rPr>
      </w:pPr>
    </w:p>
    <w:p w:rsidR="0000298E" w:rsidRDefault="0000298E" w:rsidP="004629C0">
      <w:pPr>
        <w:shd w:val="clear" w:color="auto" w:fill="FFFFFF"/>
        <w:spacing w:after="0"/>
        <w:ind w:left="7272"/>
        <w:jc w:val="right"/>
        <w:rPr>
          <w:rFonts w:ascii="Times New Roman" w:hAnsi="Times New Roman"/>
          <w:spacing w:val="-10"/>
          <w:szCs w:val="24"/>
        </w:rPr>
      </w:pPr>
    </w:p>
    <w:p w:rsidR="0000298E" w:rsidRDefault="0000298E" w:rsidP="004629C0">
      <w:pPr>
        <w:shd w:val="clear" w:color="auto" w:fill="FFFFFF"/>
        <w:spacing w:after="0"/>
        <w:ind w:left="7272"/>
        <w:jc w:val="right"/>
        <w:rPr>
          <w:rFonts w:ascii="Times New Roman" w:hAnsi="Times New Roman"/>
          <w:spacing w:val="-10"/>
          <w:szCs w:val="24"/>
        </w:rPr>
      </w:pPr>
    </w:p>
    <w:p w:rsidR="0000298E" w:rsidRDefault="0000298E" w:rsidP="004629C0">
      <w:pPr>
        <w:shd w:val="clear" w:color="auto" w:fill="FFFFFF"/>
        <w:spacing w:after="0"/>
        <w:ind w:left="7272"/>
        <w:jc w:val="right"/>
        <w:rPr>
          <w:rFonts w:ascii="Times New Roman" w:hAnsi="Times New Roman"/>
          <w:spacing w:val="-10"/>
          <w:szCs w:val="24"/>
        </w:rPr>
      </w:pPr>
    </w:p>
    <w:p w:rsidR="0000298E" w:rsidRDefault="0000298E" w:rsidP="004629C0">
      <w:pPr>
        <w:shd w:val="clear" w:color="auto" w:fill="FFFFFF"/>
        <w:spacing w:after="0"/>
        <w:ind w:left="7272"/>
        <w:jc w:val="right"/>
        <w:rPr>
          <w:rFonts w:ascii="Times New Roman" w:hAnsi="Times New Roman"/>
          <w:spacing w:val="-10"/>
          <w:szCs w:val="24"/>
        </w:rPr>
      </w:pPr>
    </w:p>
    <w:p w:rsidR="0000298E" w:rsidRDefault="0000298E" w:rsidP="004629C0">
      <w:pPr>
        <w:shd w:val="clear" w:color="auto" w:fill="FFFFFF"/>
        <w:spacing w:after="0"/>
        <w:ind w:left="7272"/>
        <w:jc w:val="right"/>
        <w:rPr>
          <w:rFonts w:ascii="Times New Roman" w:hAnsi="Times New Roman"/>
          <w:spacing w:val="-10"/>
          <w:szCs w:val="24"/>
        </w:rPr>
      </w:pPr>
    </w:p>
    <w:p w:rsidR="0000298E" w:rsidRDefault="0000298E" w:rsidP="004629C0">
      <w:pPr>
        <w:shd w:val="clear" w:color="auto" w:fill="FFFFFF"/>
        <w:spacing w:after="0"/>
        <w:ind w:left="7272"/>
        <w:jc w:val="right"/>
        <w:rPr>
          <w:rFonts w:ascii="Times New Roman" w:hAnsi="Times New Roman"/>
          <w:spacing w:val="-10"/>
          <w:szCs w:val="24"/>
        </w:rPr>
      </w:pPr>
    </w:p>
    <w:p w:rsidR="0000298E" w:rsidRDefault="0000298E" w:rsidP="004629C0">
      <w:pPr>
        <w:shd w:val="clear" w:color="auto" w:fill="FFFFFF"/>
        <w:spacing w:after="0"/>
        <w:ind w:left="7272"/>
        <w:jc w:val="right"/>
        <w:rPr>
          <w:rFonts w:ascii="Times New Roman" w:hAnsi="Times New Roman"/>
          <w:spacing w:val="-10"/>
          <w:szCs w:val="24"/>
        </w:rPr>
      </w:pPr>
    </w:p>
    <w:p w:rsidR="0000298E" w:rsidRDefault="0000298E" w:rsidP="004629C0">
      <w:pPr>
        <w:shd w:val="clear" w:color="auto" w:fill="FFFFFF"/>
        <w:spacing w:after="0"/>
        <w:ind w:left="7272"/>
        <w:jc w:val="right"/>
        <w:rPr>
          <w:rFonts w:ascii="Times New Roman" w:hAnsi="Times New Roman"/>
          <w:spacing w:val="-10"/>
          <w:szCs w:val="24"/>
        </w:rPr>
      </w:pPr>
    </w:p>
    <w:p w:rsidR="0000298E" w:rsidRDefault="0000298E" w:rsidP="004629C0">
      <w:pPr>
        <w:shd w:val="clear" w:color="auto" w:fill="FFFFFF"/>
        <w:spacing w:after="0"/>
        <w:ind w:left="7272"/>
        <w:jc w:val="right"/>
        <w:rPr>
          <w:rFonts w:ascii="Times New Roman" w:hAnsi="Times New Roman"/>
          <w:spacing w:val="-10"/>
          <w:szCs w:val="24"/>
        </w:rPr>
      </w:pPr>
    </w:p>
    <w:p w:rsidR="0000298E" w:rsidRDefault="0000298E" w:rsidP="004629C0">
      <w:pPr>
        <w:shd w:val="clear" w:color="auto" w:fill="FFFFFF"/>
        <w:spacing w:after="0"/>
        <w:ind w:left="7272"/>
        <w:jc w:val="right"/>
        <w:rPr>
          <w:rFonts w:ascii="Times New Roman" w:hAnsi="Times New Roman"/>
          <w:spacing w:val="-10"/>
          <w:szCs w:val="24"/>
        </w:rPr>
      </w:pPr>
    </w:p>
    <w:p w:rsidR="0000298E" w:rsidRDefault="0000298E" w:rsidP="004629C0">
      <w:pPr>
        <w:shd w:val="clear" w:color="auto" w:fill="FFFFFF"/>
        <w:spacing w:after="0"/>
        <w:ind w:left="7272"/>
        <w:jc w:val="right"/>
        <w:rPr>
          <w:rFonts w:ascii="Times New Roman" w:hAnsi="Times New Roman"/>
          <w:spacing w:val="-10"/>
          <w:szCs w:val="24"/>
        </w:rPr>
      </w:pPr>
    </w:p>
    <w:p w:rsidR="0000298E" w:rsidRDefault="0000298E" w:rsidP="004629C0">
      <w:pPr>
        <w:shd w:val="clear" w:color="auto" w:fill="FFFFFF"/>
        <w:spacing w:after="0"/>
        <w:ind w:left="7272"/>
        <w:jc w:val="right"/>
        <w:rPr>
          <w:rFonts w:ascii="Times New Roman" w:hAnsi="Times New Roman"/>
          <w:spacing w:val="-10"/>
          <w:szCs w:val="24"/>
        </w:rPr>
      </w:pPr>
    </w:p>
    <w:p w:rsidR="0000298E" w:rsidRDefault="0000298E" w:rsidP="004629C0">
      <w:pPr>
        <w:shd w:val="clear" w:color="auto" w:fill="FFFFFF"/>
        <w:spacing w:after="0"/>
        <w:ind w:left="7272"/>
        <w:jc w:val="right"/>
        <w:rPr>
          <w:rFonts w:ascii="Times New Roman" w:hAnsi="Times New Roman"/>
          <w:spacing w:val="-10"/>
          <w:szCs w:val="24"/>
        </w:rPr>
      </w:pPr>
    </w:p>
    <w:p w:rsidR="0000298E" w:rsidRDefault="0000298E" w:rsidP="004629C0">
      <w:pPr>
        <w:shd w:val="clear" w:color="auto" w:fill="FFFFFF"/>
        <w:spacing w:after="0"/>
        <w:ind w:left="7272"/>
        <w:jc w:val="right"/>
        <w:rPr>
          <w:rFonts w:ascii="Times New Roman" w:hAnsi="Times New Roman"/>
          <w:spacing w:val="-10"/>
          <w:szCs w:val="24"/>
        </w:rPr>
      </w:pPr>
    </w:p>
    <w:p w:rsidR="0000298E" w:rsidRDefault="0000298E" w:rsidP="004629C0">
      <w:pPr>
        <w:shd w:val="clear" w:color="auto" w:fill="FFFFFF"/>
        <w:spacing w:after="0"/>
        <w:ind w:left="7272"/>
        <w:jc w:val="right"/>
        <w:rPr>
          <w:rFonts w:ascii="Times New Roman" w:hAnsi="Times New Roman"/>
          <w:spacing w:val="-10"/>
          <w:szCs w:val="24"/>
        </w:rPr>
      </w:pPr>
    </w:p>
    <w:p w:rsidR="0000298E" w:rsidRDefault="0000298E" w:rsidP="004629C0">
      <w:pPr>
        <w:shd w:val="clear" w:color="auto" w:fill="FFFFFF"/>
        <w:spacing w:after="0"/>
        <w:ind w:left="7272"/>
        <w:jc w:val="right"/>
        <w:rPr>
          <w:rFonts w:ascii="Times New Roman" w:hAnsi="Times New Roman"/>
          <w:spacing w:val="-10"/>
          <w:szCs w:val="24"/>
        </w:rPr>
      </w:pPr>
    </w:p>
    <w:p w:rsidR="004629C0" w:rsidRPr="00FC0E0C" w:rsidRDefault="004629C0" w:rsidP="004629C0">
      <w:pPr>
        <w:shd w:val="clear" w:color="auto" w:fill="FFFFFF"/>
        <w:spacing w:after="0"/>
        <w:ind w:left="7272"/>
        <w:jc w:val="right"/>
        <w:rPr>
          <w:rFonts w:ascii="Times New Roman" w:hAnsi="Times New Roman"/>
          <w:szCs w:val="24"/>
        </w:rPr>
      </w:pPr>
      <w:r w:rsidRPr="00FC0E0C">
        <w:rPr>
          <w:rFonts w:ascii="Times New Roman" w:hAnsi="Times New Roman"/>
          <w:spacing w:val="-10"/>
          <w:szCs w:val="24"/>
        </w:rPr>
        <w:t>Приложение №  1</w:t>
      </w:r>
    </w:p>
    <w:p w:rsidR="004629C0" w:rsidRPr="00FC0E0C" w:rsidRDefault="004629C0" w:rsidP="004629C0">
      <w:pPr>
        <w:widowControl w:val="0"/>
        <w:shd w:val="clear" w:color="auto" w:fill="FFFFFF"/>
        <w:tabs>
          <w:tab w:val="left" w:pos="725"/>
        </w:tabs>
        <w:autoSpaceDE w:val="0"/>
        <w:autoSpaceDN w:val="0"/>
        <w:adjustRightInd w:val="0"/>
        <w:spacing w:after="0"/>
        <w:ind w:left="384"/>
        <w:jc w:val="right"/>
        <w:rPr>
          <w:rFonts w:ascii="Times New Roman" w:hAnsi="Times New Roman"/>
          <w:spacing w:val="-6"/>
          <w:szCs w:val="24"/>
        </w:rPr>
      </w:pPr>
      <w:r w:rsidRPr="00FC0E0C">
        <w:rPr>
          <w:rFonts w:ascii="Times New Roman" w:hAnsi="Times New Roman"/>
          <w:szCs w:val="24"/>
        </w:rPr>
        <w:t>к договору №  ______ от  «___» ________________</w:t>
      </w:r>
      <w:r w:rsidRPr="00FC0E0C">
        <w:rPr>
          <w:rFonts w:ascii="Times New Roman" w:hAnsi="Times New Roman"/>
          <w:spacing w:val="-6"/>
          <w:szCs w:val="24"/>
        </w:rPr>
        <w:t>201_ г.</w:t>
      </w:r>
    </w:p>
    <w:p w:rsidR="004629C0" w:rsidRPr="00FC0E0C" w:rsidRDefault="004629C0" w:rsidP="004629C0">
      <w:pPr>
        <w:widowControl w:val="0"/>
        <w:shd w:val="clear" w:color="auto" w:fill="FFFFFF"/>
        <w:tabs>
          <w:tab w:val="left" w:pos="725"/>
        </w:tabs>
        <w:autoSpaceDE w:val="0"/>
        <w:autoSpaceDN w:val="0"/>
        <w:adjustRightInd w:val="0"/>
        <w:spacing w:after="0"/>
        <w:ind w:left="384"/>
        <w:jc w:val="right"/>
        <w:rPr>
          <w:rFonts w:ascii="Times New Roman" w:hAnsi="Times New Roman"/>
          <w:spacing w:val="-6"/>
          <w:szCs w:val="24"/>
        </w:rPr>
      </w:pPr>
    </w:p>
    <w:p w:rsidR="004629C0" w:rsidRPr="00FC0E0C" w:rsidRDefault="004629C0" w:rsidP="004629C0">
      <w:pPr>
        <w:widowControl w:val="0"/>
        <w:shd w:val="clear" w:color="auto" w:fill="FFFFFF"/>
        <w:tabs>
          <w:tab w:val="left" w:pos="725"/>
        </w:tabs>
        <w:autoSpaceDE w:val="0"/>
        <w:autoSpaceDN w:val="0"/>
        <w:adjustRightInd w:val="0"/>
        <w:spacing w:after="0"/>
        <w:ind w:left="384"/>
        <w:jc w:val="right"/>
        <w:rPr>
          <w:rFonts w:ascii="Times New Roman" w:hAnsi="Times New Roman"/>
          <w:spacing w:val="-6"/>
          <w:szCs w:val="24"/>
        </w:rPr>
      </w:pPr>
    </w:p>
    <w:tbl>
      <w:tblPr>
        <w:tblW w:w="9952" w:type="dxa"/>
        <w:tblInd w:w="108" w:type="dxa"/>
        <w:tblLook w:val="01E0"/>
      </w:tblPr>
      <w:tblGrid>
        <w:gridCol w:w="5529"/>
        <w:gridCol w:w="4423"/>
      </w:tblGrid>
      <w:tr w:rsidR="004629C0" w:rsidRPr="00FC0E0C" w:rsidTr="003C4E94">
        <w:tc>
          <w:tcPr>
            <w:tcW w:w="5529" w:type="dxa"/>
          </w:tcPr>
          <w:p w:rsidR="004629C0" w:rsidRPr="00FC0E0C" w:rsidRDefault="004629C0" w:rsidP="003C4E94">
            <w:pPr>
              <w:spacing w:after="0"/>
              <w:jc w:val="both"/>
              <w:rPr>
                <w:rFonts w:ascii="Times New Roman" w:hAnsi="Times New Roman"/>
                <w:b/>
                <w:szCs w:val="24"/>
              </w:rPr>
            </w:pPr>
            <w:r w:rsidRPr="00FC0E0C">
              <w:rPr>
                <w:rFonts w:ascii="Times New Roman" w:hAnsi="Times New Roman"/>
                <w:b/>
                <w:szCs w:val="24"/>
              </w:rPr>
              <w:t>СОГЛАСОВАНО:</w:t>
            </w:r>
          </w:p>
          <w:p w:rsidR="004629C0" w:rsidRPr="00FC0E0C" w:rsidRDefault="004629C0" w:rsidP="003C4E94">
            <w:pPr>
              <w:spacing w:after="0"/>
              <w:jc w:val="both"/>
              <w:rPr>
                <w:rFonts w:ascii="Times New Roman" w:hAnsi="Times New Roman"/>
                <w:szCs w:val="24"/>
              </w:rPr>
            </w:pPr>
            <w:r w:rsidRPr="00FC0E0C">
              <w:rPr>
                <w:rFonts w:ascii="Times New Roman" w:hAnsi="Times New Roman"/>
                <w:szCs w:val="24"/>
              </w:rPr>
              <w:t xml:space="preserve">Директор  ООО «_________________» </w:t>
            </w:r>
          </w:p>
          <w:p w:rsidR="004629C0" w:rsidRPr="00FC0E0C" w:rsidRDefault="004629C0" w:rsidP="003C4E94">
            <w:pPr>
              <w:spacing w:after="0"/>
              <w:jc w:val="both"/>
              <w:rPr>
                <w:rFonts w:ascii="Times New Roman" w:hAnsi="Times New Roman"/>
                <w:szCs w:val="24"/>
              </w:rPr>
            </w:pPr>
          </w:p>
          <w:p w:rsidR="004629C0" w:rsidRPr="00FC0E0C" w:rsidRDefault="004629C0" w:rsidP="003C4E94">
            <w:pPr>
              <w:spacing w:after="0"/>
              <w:jc w:val="both"/>
              <w:rPr>
                <w:rFonts w:ascii="Times New Roman" w:hAnsi="Times New Roman"/>
                <w:szCs w:val="24"/>
              </w:rPr>
            </w:pPr>
          </w:p>
          <w:p w:rsidR="004629C0" w:rsidRPr="00FC0E0C" w:rsidRDefault="004629C0" w:rsidP="003C4E94">
            <w:pPr>
              <w:spacing w:after="0"/>
              <w:jc w:val="both"/>
              <w:rPr>
                <w:rFonts w:ascii="Times New Roman" w:hAnsi="Times New Roman"/>
                <w:szCs w:val="24"/>
              </w:rPr>
            </w:pPr>
            <w:r w:rsidRPr="00FC0E0C">
              <w:rPr>
                <w:rFonts w:ascii="Times New Roman" w:hAnsi="Times New Roman"/>
                <w:szCs w:val="24"/>
              </w:rPr>
              <w:t>________________/______________</w:t>
            </w:r>
          </w:p>
          <w:p w:rsidR="004629C0" w:rsidRPr="00FC0E0C" w:rsidRDefault="004629C0" w:rsidP="003C4E94">
            <w:pPr>
              <w:spacing w:after="0"/>
              <w:jc w:val="both"/>
              <w:rPr>
                <w:rFonts w:ascii="Times New Roman" w:hAnsi="Times New Roman"/>
                <w:szCs w:val="24"/>
              </w:rPr>
            </w:pPr>
            <w:r w:rsidRPr="00FC0E0C">
              <w:rPr>
                <w:rFonts w:ascii="Times New Roman" w:hAnsi="Times New Roman"/>
                <w:szCs w:val="24"/>
              </w:rPr>
              <w:t>«___»__________________201_ г.</w:t>
            </w:r>
          </w:p>
        </w:tc>
        <w:tc>
          <w:tcPr>
            <w:tcW w:w="4423" w:type="dxa"/>
          </w:tcPr>
          <w:p w:rsidR="004629C0" w:rsidRPr="00FC0E0C" w:rsidRDefault="004629C0" w:rsidP="003C4E94">
            <w:pPr>
              <w:spacing w:after="0"/>
              <w:ind w:left="175" w:hanging="175"/>
              <w:jc w:val="both"/>
              <w:rPr>
                <w:rFonts w:ascii="Times New Roman" w:hAnsi="Times New Roman"/>
                <w:szCs w:val="24"/>
              </w:rPr>
            </w:pPr>
            <w:r w:rsidRPr="00FC0E0C">
              <w:rPr>
                <w:rFonts w:ascii="Times New Roman" w:hAnsi="Times New Roman"/>
                <w:b/>
                <w:szCs w:val="24"/>
              </w:rPr>
              <w:t>УТВЕРЖДАЮ:</w:t>
            </w:r>
          </w:p>
          <w:p w:rsidR="004629C0" w:rsidRPr="00FC0E0C" w:rsidRDefault="004629C0" w:rsidP="003C4E94">
            <w:pPr>
              <w:spacing w:after="0"/>
              <w:rPr>
                <w:rFonts w:ascii="Times New Roman" w:hAnsi="Times New Roman"/>
                <w:szCs w:val="24"/>
              </w:rPr>
            </w:pPr>
            <w:r w:rsidRPr="00FC0E0C">
              <w:rPr>
                <w:rFonts w:ascii="Times New Roman" w:hAnsi="Times New Roman"/>
                <w:szCs w:val="24"/>
              </w:rPr>
              <w:t xml:space="preserve">Директор _______________________                          </w:t>
            </w:r>
          </w:p>
          <w:p w:rsidR="004629C0" w:rsidRPr="00FC0E0C" w:rsidRDefault="004629C0" w:rsidP="003C4E94">
            <w:pPr>
              <w:spacing w:after="0"/>
              <w:rPr>
                <w:rFonts w:ascii="Times New Roman" w:hAnsi="Times New Roman"/>
                <w:szCs w:val="24"/>
              </w:rPr>
            </w:pPr>
            <w:r w:rsidRPr="00FC0E0C">
              <w:rPr>
                <w:rFonts w:ascii="Times New Roman" w:hAnsi="Times New Roman"/>
                <w:szCs w:val="24"/>
              </w:rPr>
              <w:t>ООО «Омсктехуглерод»</w:t>
            </w:r>
          </w:p>
          <w:p w:rsidR="004629C0" w:rsidRPr="00FC0E0C" w:rsidRDefault="004629C0" w:rsidP="003C4E94">
            <w:pPr>
              <w:spacing w:after="0"/>
              <w:rPr>
                <w:rFonts w:ascii="Times New Roman" w:hAnsi="Times New Roman"/>
                <w:szCs w:val="24"/>
              </w:rPr>
            </w:pPr>
          </w:p>
          <w:p w:rsidR="004629C0" w:rsidRPr="00FC0E0C" w:rsidRDefault="004629C0" w:rsidP="003C4E94">
            <w:pPr>
              <w:spacing w:after="0"/>
              <w:jc w:val="both"/>
              <w:rPr>
                <w:rFonts w:ascii="Times New Roman" w:hAnsi="Times New Roman"/>
                <w:szCs w:val="24"/>
              </w:rPr>
            </w:pPr>
            <w:r w:rsidRPr="00FC0E0C">
              <w:rPr>
                <w:rFonts w:ascii="Times New Roman" w:hAnsi="Times New Roman"/>
                <w:szCs w:val="24"/>
              </w:rPr>
              <w:t xml:space="preserve">______________ /________________ </w:t>
            </w:r>
          </w:p>
          <w:p w:rsidR="004629C0" w:rsidRPr="00FC0E0C" w:rsidRDefault="004629C0" w:rsidP="003C4E94">
            <w:pPr>
              <w:spacing w:after="0"/>
              <w:jc w:val="both"/>
              <w:rPr>
                <w:rFonts w:ascii="Times New Roman" w:hAnsi="Times New Roman"/>
                <w:szCs w:val="24"/>
              </w:rPr>
            </w:pPr>
            <w:r w:rsidRPr="00FC0E0C">
              <w:rPr>
                <w:rFonts w:ascii="Times New Roman" w:hAnsi="Times New Roman"/>
                <w:szCs w:val="24"/>
              </w:rPr>
              <w:t>«___»__________________201_ г.</w:t>
            </w:r>
          </w:p>
        </w:tc>
      </w:tr>
    </w:tbl>
    <w:p w:rsidR="004629C0" w:rsidRPr="00FC0E0C" w:rsidRDefault="004629C0" w:rsidP="004629C0">
      <w:pPr>
        <w:shd w:val="clear" w:color="auto" w:fill="FFFFFF"/>
        <w:spacing w:after="0"/>
        <w:jc w:val="center"/>
        <w:rPr>
          <w:rFonts w:ascii="Times New Roman" w:hAnsi="Times New Roman"/>
          <w:b/>
          <w:szCs w:val="24"/>
        </w:rPr>
      </w:pPr>
    </w:p>
    <w:p w:rsidR="004629C0" w:rsidRPr="00FC0E0C" w:rsidRDefault="004629C0" w:rsidP="004629C0">
      <w:pPr>
        <w:shd w:val="clear" w:color="auto" w:fill="FFFFFF"/>
        <w:spacing w:after="0"/>
        <w:jc w:val="center"/>
        <w:rPr>
          <w:rFonts w:ascii="Times New Roman" w:hAnsi="Times New Roman"/>
          <w:b/>
          <w:szCs w:val="24"/>
        </w:rPr>
      </w:pPr>
    </w:p>
    <w:p w:rsidR="004629C0" w:rsidRPr="00FC0E0C" w:rsidRDefault="004629C0" w:rsidP="004629C0">
      <w:pPr>
        <w:shd w:val="clear" w:color="auto" w:fill="FFFFFF"/>
        <w:spacing w:after="0"/>
        <w:jc w:val="center"/>
        <w:rPr>
          <w:rFonts w:ascii="Times New Roman" w:hAnsi="Times New Roman"/>
          <w:b/>
          <w:szCs w:val="24"/>
        </w:rPr>
      </w:pPr>
      <w:r w:rsidRPr="00FC0E0C">
        <w:rPr>
          <w:rFonts w:ascii="Times New Roman" w:hAnsi="Times New Roman"/>
          <w:b/>
          <w:szCs w:val="24"/>
        </w:rPr>
        <w:t>ТЕХНИЧЕСКОЕ ЗАДАНИЕ</w:t>
      </w:r>
    </w:p>
    <w:p w:rsidR="004629C0" w:rsidRPr="00FC0E0C" w:rsidRDefault="004629C0" w:rsidP="004629C0">
      <w:pPr>
        <w:shd w:val="clear" w:color="auto" w:fill="FFFFFF"/>
        <w:spacing w:after="0"/>
        <w:jc w:val="center"/>
        <w:rPr>
          <w:rFonts w:ascii="Times New Roman" w:hAnsi="Times New Roman"/>
          <w:b/>
          <w:szCs w:val="24"/>
        </w:rPr>
      </w:pPr>
      <w:r w:rsidRPr="00FC0E0C">
        <w:rPr>
          <w:rFonts w:ascii="Times New Roman" w:hAnsi="Times New Roman"/>
          <w:b/>
          <w:szCs w:val="24"/>
        </w:rPr>
        <w:t xml:space="preserve">на выполнение проектной (и рабочей) документации по объекту: </w:t>
      </w:r>
    </w:p>
    <w:p w:rsidR="004629C0" w:rsidRPr="00FC0E0C" w:rsidRDefault="004629C0" w:rsidP="004629C0">
      <w:pPr>
        <w:shd w:val="clear" w:color="auto" w:fill="FFFFFF"/>
        <w:spacing w:after="0"/>
        <w:jc w:val="center"/>
        <w:rPr>
          <w:rFonts w:ascii="Times New Roman" w:hAnsi="Times New Roman"/>
          <w:b/>
          <w:szCs w:val="24"/>
        </w:rPr>
      </w:pPr>
      <w:r w:rsidRPr="00FC0E0C">
        <w:rPr>
          <w:rFonts w:ascii="Times New Roman" w:hAnsi="Times New Roman"/>
          <w:b/>
          <w:szCs w:val="24"/>
        </w:rPr>
        <w:t>«______________________»</w:t>
      </w:r>
    </w:p>
    <w:p w:rsidR="004629C0" w:rsidRPr="00FC0E0C" w:rsidRDefault="004629C0" w:rsidP="004629C0">
      <w:pPr>
        <w:shd w:val="clear" w:color="auto" w:fill="FFFFFF"/>
        <w:spacing w:after="0"/>
        <w:jc w:val="both"/>
        <w:rPr>
          <w:rFonts w:ascii="Times New Roman" w:hAnsi="Times New Roman"/>
          <w:spacing w:val="-5"/>
          <w:szCs w:val="24"/>
        </w:rPr>
      </w:pPr>
    </w:p>
    <w:p w:rsidR="004629C0" w:rsidRPr="00FC0E0C" w:rsidRDefault="004629C0" w:rsidP="004629C0">
      <w:pPr>
        <w:shd w:val="clear" w:color="auto" w:fill="FFFFFF"/>
        <w:spacing w:after="0"/>
        <w:jc w:val="both"/>
        <w:rPr>
          <w:rFonts w:ascii="Times New Roman" w:hAnsi="Times New Roman"/>
          <w:spacing w:val="-5"/>
          <w:szCs w:val="24"/>
        </w:rPr>
      </w:pPr>
    </w:p>
    <w:p w:rsidR="004629C0" w:rsidRPr="00FC0E0C" w:rsidRDefault="004629C0" w:rsidP="004629C0">
      <w:pPr>
        <w:shd w:val="clear" w:color="auto" w:fill="FFFFFF"/>
        <w:spacing w:after="0"/>
        <w:jc w:val="both"/>
        <w:rPr>
          <w:rFonts w:ascii="Times New Roman" w:hAnsi="Times New Roman"/>
          <w:spacing w:val="-5"/>
          <w:szCs w:val="24"/>
        </w:rPr>
      </w:pPr>
    </w:p>
    <w:p w:rsidR="004629C0" w:rsidRPr="00FC0E0C" w:rsidRDefault="004629C0" w:rsidP="004629C0">
      <w:pPr>
        <w:shd w:val="clear" w:color="auto" w:fill="FFFFFF"/>
        <w:spacing w:after="0"/>
        <w:jc w:val="both"/>
        <w:rPr>
          <w:rFonts w:ascii="Times New Roman" w:hAnsi="Times New Roman"/>
          <w:b/>
          <w:spacing w:val="-5"/>
          <w:szCs w:val="24"/>
        </w:rPr>
      </w:pPr>
      <w:r w:rsidRPr="00FC0E0C">
        <w:rPr>
          <w:rFonts w:ascii="Times New Roman" w:hAnsi="Times New Roman"/>
          <w:b/>
          <w:spacing w:val="-5"/>
          <w:szCs w:val="24"/>
        </w:rPr>
        <w:t>От ООО «Омсктехуглерод»:</w:t>
      </w:r>
    </w:p>
    <w:p w:rsidR="004629C0" w:rsidRPr="00FC0E0C" w:rsidRDefault="004629C0" w:rsidP="004629C0">
      <w:pPr>
        <w:shd w:val="clear" w:color="auto" w:fill="FFFFFF"/>
        <w:spacing w:after="0"/>
        <w:jc w:val="both"/>
        <w:rPr>
          <w:rFonts w:ascii="Times New Roman" w:hAnsi="Times New Roman"/>
          <w:spacing w:val="-5"/>
          <w:szCs w:val="24"/>
        </w:rPr>
      </w:pPr>
    </w:p>
    <w:p w:rsidR="004629C0" w:rsidRPr="00FC0E0C" w:rsidRDefault="004629C0" w:rsidP="004629C0">
      <w:pPr>
        <w:shd w:val="clear" w:color="auto" w:fill="FFFFFF"/>
        <w:spacing w:after="0"/>
        <w:jc w:val="both"/>
        <w:rPr>
          <w:rFonts w:ascii="Times New Roman" w:hAnsi="Times New Roman"/>
          <w:spacing w:val="-5"/>
          <w:szCs w:val="24"/>
        </w:rPr>
      </w:pPr>
      <w:r w:rsidRPr="00FC0E0C">
        <w:rPr>
          <w:rFonts w:ascii="Times New Roman" w:hAnsi="Times New Roman"/>
          <w:spacing w:val="-5"/>
          <w:szCs w:val="24"/>
        </w:rPr>
        <w:t xml:space="preserve">Технический директор   ___________________ </w:t>
      </w:r>
    </w:p>
    <w:p w:rsidR="004629C0" w:rsidRPr="00FC0E0C" w:rsidRDefault="004629C0" w:rsidP="004629C0">
      <w:pPr>
        <w:shd w:val="clear" w:color="auto" w:fill="FFFFFF"/>
        <w:spacing w:after="0"/>
        <w:jc w:val="both"/>
        <w:rPr>
          <w:rFonts w:ascii="Times New Roman" w:hAnsi="Times New Roman"/>
          <w:spacing w:val="-5"/>
          <w:szCs w:val="24"/>
        </w:rPr>
      </w:pPr>
    </w:p>
    <w:p w:rsidR="004629C0" w:rsidRPr="00FC0E0C" w:rsidRDefault="004629C0" w:rsidP="004629C0">
      <w:pPr>
        <w:shd w:val="clear" w:color="auto" w:fill="FFFFFF"/>
        <w:spacing w:after="0"/>
        <w:jc w:val="both"/>
        <w:rPr>
          <w:rFonts w:ascii="Times New Roman" w:hAnsi="Times New Roman"/>
          <w:spacing w:val="-5"/>
          <w:szCs w:val="24"/>
        </w:rPr>
      </w:pPr>
      <w:r w:rsidRPr="00FC0E0C">
        <w:rPr>
          <w:rFonts w:ascii="Times New Roman" w:hAnsi="Times New Roman"/>
          <w:spacing w:val="-5"/>
          <w:szCs w:val="24"/>
        </w:rPr>
        <w:t>Иные согласующие лица (при необходимости)</w:t>
      </w:r>
    </w:p>
    <w:p w:rsidR="004629C0" w:rsidRPr="00FC0E0C" w:rsidRDefault="004629C0" w:rsidP="004629C0">
      <w:pPr>
        <w:shd w:val="clear" w:color="auto" w:fill="FFFFFF"/>
        <w:spacing w:after="0"/>
        <w:jc w:val="both"/>
        <w:rPr>
          <w:rFonts w:ascii="Times New Roman" w:hAnsi="Times New Roman"/>
          <w:spacing w:val="-5"/>
          <w:szCs w:val="24"/>
        </w:rPr>
      </w:pPr>
    </w:p>
    <w:p w:rsidR="004629C0" w:rsidRPr="00FC0E0C" w:rsidRDefault="004629C0" w:rsidP="004629C0">
      <w:pPr>
        <w:shd w:val="clear" w:color="auto" w:fill="FFFFFF"/>
        <w:spacing w:after="0"/>
        <w:jc w:val="both"/>
        <w:rPr>
          <w:rFonts w:ascii="Times New Roman" w:hAnsi="Times New Roman"/>
          <w:spacing w:val="-5"/>
          <w:szCs w:val="24"/>
        </w:rPr>
      </w:pPr>
    </w:p>
    <w:p w:rsidR="004629C0" w:rsidRPr="00FC0E0C" w:rsidRDefault="004629C0" w:rsidP="004629C0">
      <w:pPr>
        <w:shd w:val="clear" w:color="auto" w:fill="FFFFFF"/>
        <w:spacing w:after="0"/>
        <w:jc w:val="both"/>
        <w:rPr>
          <w:rFonts w:ascii="Times New Roman" w:hAnsi="Times New Roman"/>
          <w:spacing w:val="-5"/>
          <w:szCs w:val="24"/>
        </w:rPr>
      </w:pPr>
    </w:p>
    <w:p w:rsidR="004629C0" w:rsidRPr="00FC0E0C" w:rsidRDefault="004629C0" w:rsidP="004629C0">
      <w:pPr>
        <w:shd w:val="clear" w:color="auto" w:fill="FFFFFF"/>
        <w:spacing w:after="0"/>
        <w:jc w:val="both"/>
        <w:rPr>
          <w:rFonts w:ascii="Times New Roman" w:hAnsi="Times New Roman"/>
          <w:b/>
          <w:spacing w:val="-5"/>
          <w:szCs w:val="24"/>
        </w:rPr>
      </w:pPr>
      <w:r w:rsidRPr="00FC0E0C">
        <w:rPr>
          <w:rFonts w:ascii="Times New Roman" w:hAnsi="Times New Roman"/>
          <w:b/>
          <w:spacing w:val="-5"/>
          <w:szCs w:val="24"/>
        </w:rPr>
        <w:t>От ООО «____________________»:</w:t>
      </w:r>
    </w:p>
    <w:p w:rsidR="004629C0" w:rsidRPr="00FC0E0C" w:rsidRDefault="004629C0" w:rsidP="004629C0">
      <w:pPr>
        <w:shd w:val="clear" w:color="auto" w:fill="FFFFFF"/>
        <w:spacing w:after="0"/>
        <w:jc w:val="both"/>
        <w:rPr>
          <w:rFonts w:ascii="Times New Roman" w:hAnsi="Times New Roman"/>
          <w:spacing w:val="-5"/>
          <w:szCs w:val="24"/>
        </w:rPr>
      </w:pPr>
    </w:p>
    <w:p w:rsidR="004629C0" w:rsidRPr="00FC0E0C" w:rsidRDefault="004629C0" w:rsidP="004629C0">
      <w:pPr>
        <w:shd w:val="clear" w:color="auto" w:fill="FFFFFF"/>
        <w:spacing w:after="0"/>
        <w:jc w:val="both"/>
        <w:rPr>
          <w:rFonts w:ascii="Times New Roman" w:hAnsi="Times New Roman"/>
          <w:szCs w:val="24"/>
        </w:rPr>
      </w:pPr>
      <w:r w:rsidRPr="00FC0E0C">
        <w:rPr>
          <w:rFonts w:ascii="Times New Roman" w:hAnsi="Times New Roman"/>
          <w:spacing w:val="-5"/>
          <w:szCs w:val="24"/>
        </w:rPr>
        <w:t xml:space="preserve">Главный инженер    ____________ </w:t>
      </w:r>
    </w:p>
    <w:p w:rsidR="004629C0" w:rsidRPr="00FC0E0C" w:rsidRDefault="004629C0" w:rsidP="004629C0">
      <w:pPr>
        <w:spacing w:after="0"/>
        <w:jc w:val="both"/>
        <w:rPr>
          <w:rFonts w:ascii="Times New Roman" w:hAnsi="Times New Roman"/>
          <w:szCs w:val="24"/>
        </w:rPr>
      </w:pPr>
    </w:p>
    <w:p w:rsidR="004629C0" w:rsidRPr="00FC0E0C" w:rsidRDefault="004629C0" w:rsidP="004629C0">
      <w:pPr>
        <w:shd w:val="clear" w:color="auto" w:fill="FFFFFF"/>
        <w:spacing w:after="0"/>
        <w:ind w:left="7272"/>
        <w:jc w:val="right"/>
        <w:rPr>
          <w:rFonts w:ascii="Times New Roman" w:hAnsi="Times New Roman"/>
          <w:spacing w:val="-10"/>
          <w:szCs w:val="24"/>
        </w:rPr>
      </w:pPr>
    </w:p>
    <w:p w:rsidR="004629C0" w:rsidRPr="00FC0E0C" w:rsidRDefault="004629C0" w:rsidP="004629C0">
      <w:pPr>
        <w:shd w:val="clear" w:color="auto" w:fill="FFFFFF"/>
        <w:spacing w:after="0"/>
        <w:ind w:left="7272"/>
        <w:jc w:val="right"/>
        <w:rPr>
          <w:rFonts w:ascii="Times New Roman" w:hAnsi="Times New Roman"/>
          <w:spacing w:val="-10"/>
          <w:szCs w:val="24"/>
        </w:rPr>
      </w:pPr>
    </w:p>
    <w:p w:rsidR="004629C0" w:rsidRPr="00FC0E0C" w:rsidRDefault="004629C0" w:rsidP="004629C0">
      <w:pPr>
        <w:shd w:val="clear" w:color="auto" w:fill="FFFFFF"/>
        <w:spacing w:after="0"/>
        <w:ind w:left="7272"/>
        <w:jc w:val="right"/>
        <w:rPr>
          <w:rFonts w:ascii="Times New Roman" w:hAnsi="Times New Roman"/>
          <w:spacing w:val="-10"/>
          <w:szCs w:val="24"/>
        </w:rPr>
      </w:pPr>
    </w:p>
    <w:p w:rsidR="004629C0" w:rsidRPr="00FC0E0C" w:rsidRDefault="004629C0" w:rsidP="004629C0">
      <w:pPr>
        <w:shd w:val="clear" w:color="auto" w:fill="FFFFFF"/>
        <w:spacing w:after="0"/>
        <w:ind w:left="7272"/>
        <w:jc w:val="right"/>
        <w:rPr>
          <w:rFonts w:ascii="Times New Roman" w:hAnsi="Times New Roman"/>
          <w:spacing w:val="-10"/>
          <w:szCs w:val="24"/>
        </w:rPr>
      </w:pPr>
    </w:p>
    <w:p w:rsidR="004629C0" w:rsidRPr="00FC0E0C" w:rsidRDefault="004629C0" w:rsidP="004629C0">
      <w:pPr>
        <w:shd w:val="clear" w:color="auto" w:fill="FFFFFF"/>
        <w:spacing w:after="0"/>
        <w:ind w:left="7272"/>
        <w:jc w:val="right"/>
        <w:rPr>
          <w:rFonts w:ascii="Times New Roman" w:hAnsi="Times New Roman"/>
          <w:spacing w:val="-10"/>
          <w:szCs w:val="24"/>
        </w:rPr>
      </w:pPr>
    </w:p>
    <w:p w:rsidR="004629C0" w:rsidRPr="00FC0E0C" w:rsidRDefault="004629C0" w:rsidP="004629C0">
      <w:pPr>
        <w:shd w:val="clear" w:color="auto" w:fill="FFFFFF"/>
        <w:spacing w:after="0"/>
        <w:ind w:left="7272"/>
        <w:jc w:val="right"/>
        <w:rPr>
          <w:rFonts w:ascii="Times New Roman" w:hAnsi="Times New Roman"/>
          <w:spacing w:val="-10"/>
          <w:szCs w:val="24"/>
        </w:rPr>
      </w:pPr>
    </w:p>
    <w:p w:rsidR="004629C0" w:rsidRPr="00FC0E0C" w:rsidRDefault="004629C0" w:rsidP="004629C0">
      <w:pPr>
        <w:shd w:val="clear" w:color="auto" w:fill="FFFFFF"/>
        <w:spacing w:after="0"/>
        <w:ind w:left="7272"/>
        <w:jc w:val="right"/>
        <w:rPr>
          <w:rFonts w:ascii="Times New Roman" w:hAnsi="Times New Roman"/>
          <w:spacing w:val="-10"/>
          <w:szCs w:val="24"/>
        </w:rPr>
      </w:pPr>
    </w:p>
    <w:p w:rsidR="004629C0" w:rsidRPr="00FC0E0C" w:rsidRDefault="004629C0" w:rsidP="004629C0">
      <w:pPr>
        <w:shd w:val="clear" w:color="auto" w:fill="FFFFFF"/>
        <w:spacing w:after="0"/>
        <w:ind w:left="7272"/>
        <w:jc w:val="right"/>
        <w:rPr>
          <w:rFonts w:ascii="Times New Roman" w:hAnsi="Times New Roman"/>
          <w:spacing w:val="-10"/>
          <w:szCs w:val="24"/>
        </w:rPr>
      </w:pPr>
    </w:p>
    <w:p w:rsidR="004629C0" w:rsidRPr="00FC0E0C" w:rsidRDefault="004629C0" w:rsidP="004629C0">
      <w:pPr>
        <w:shd w:val="clear" w:color="auto" w:fill="FFFFFF"/>
        <w:spacing w:after="0"/>
        <w:ind w:left="7272"/>
        <w:jc w:val="right"/>
        <w:rPr>
          <w:rFonts w:ascii="Times New Roman" w:hAnsi="Times New Roman"/>
          <w:spacing w:val="-10"/>
          <w:szCs w:val="24"/>
        </w:rPr>
      </w:pPr>
    </w:p>
    <w:p w:rsidR="004629C0" w:rsidRPr="00FC0E0C" w:rsidRDefault="004629C0" w:rsidP="004629C0">
      <w:pPr>
        <w:shd w:val="clear" w:color="auto" w:fill="FFFFFF"/>
        <w:spacing w:after="0"/>
        <w:ind w:left="7272"/>
        <w:jc w:val="right"/>
        <w:rPr>
          <w:rFonts w:ascii="Times New Roman" w:hAnsi="Times New Roman"/>
          <w:spacing w:val="-10"/>
          <w:szCs w:val="24"/>
        </w:rPr>
      </w:pPr>
    </w:p>
    <w:p w:rsidR="004629C0" w:rsidRPr="00FC0E0C" w:rsidRDefault="004629C0" w:rsidP="004629C0">
      <w:pPr>
        <w:shd w:val="clear" w:color="auto" w:fill="FFFFFF"/>
        <w:spacing w:after="0"/>
        <w:ind w:left="7272"/>
        <w:jc w:val="right"/>
        <w:rPr>
          <w:rFonts w:ascii="Times New Roman" w:hAnsi="Times New Roman"/>
          <w:spacing w:val="-10"/>
          <w:szCs w:val="24"/>
        </w:rPr>
      </w:pPr>
    </w:p>
    <w:p w:rsidR="004629C0" w:rsidRPr="00FC0E0C" w:rsidRDefault="004629C0" w:rsidP="004629C0">
      <w:pPr>
        <w:shd w:val="clear" w:color="auto" w:fill="FFFFFF"/>
        <w:spacing w:after="0"/>
        <w:ind w:left="7272"/>
        <w:jc w:val="right"/>
        <w:rPr>
          <w:rFonts w:ascii="Times New Roman" w:hAnsi="Times New Roman"/>
          <w:spacing w:val="-10"/>
          <w:szCs w:val="24"/>
        </w:rPr>
      </w:pPr>
    </w:p>
    <w:p w:rsidR="004629C0" w:rsidRDefault="004629C0" w:rsidP="004629C0">
      <w:pPr>
        <w:shd w:val="clear" w:color="auto" w:fill="FFFFFF"/>
        <w:spacing w:after="0"/>
        <w:rPr>
          <w:rFonts w:ascii="Times New Roman" w:hAnsi="Times New Roman"/>
          <w:spacing w:val="-10"/>
          <w:szCs w:val="24"/>
        </w:rPr>
      </w:pPr>
    </w:p>
    <w:p w:rsidR="0000298E" w:rsidRDefault="0000298E" w:rsidP="0000298E">
      <w:pPr>
        <w:spacing w:after="0"/>
        <w:jc w:val="both"/>
        <w:rPr>
          <w:sz w:val="18"/>
          <w:szCs w:val="23"/>
        </w:rPr>
      </w:pPr>
    </w:p>
    <w:p w:rsidR="0000298E" w:rsidRDefault="0000298E" w:rsidP="0000298E">
      <w:pPr>
        <w:spacing w:after="0"/>
        <w:jc w:val="both"/>
        <w:rPr>
          <w:sz w:val="18"/>
          <w:szCs w:val="23"/>
        </w:rPr>
      </w:pPr>
    </w:p>
    <w:p w:rsidR="0000298E" w:rsidRDefault="0000298E" w:rsidP="0000298E">
      <w:pPr>
        <w:spacing w:after="0"/>
        <w:jc w:val="both"/>
        <w:rPr>
          <w:sz w:val="18"/>
          <w:szCs w:val="23"/>
        </w:rPr>
      </w:pPr>
    </w:p>
    <w:p w:rsidR="0000298E" w:rsidRDefault="0000298E" w:rsidP="0000298E">
      <w:pPr>
        <w:spacing w:after="0"/>
        <w:jc w:val="both"/>
        <w:rPr>
          <w:sz w:val="18"/>
          <w:szCs w:val="23"/>
        </w:rPr>
      </w:pPr>
    </w:p>
    <w:p w:rsidR="0000298E" w:rsidRDefault="0000298E" w:rsidP="0000298E">
      <w:pPr>
        <w:spacing w:after="0"/>
        <w:jc w:val="both"/>
        <w:rPr>
          <w:sz w:val="18"/>
          <w:szCs w:val="23"/>
        </w:rPr>
      </w:pPr>
    </w:p>
    <w:p w:rsidR="0000298E" w:rsidRDefault="0000298E" w:rsidP="0000298E">
      <w:pPr>
        <w:spacing w:after="0"/>
        <w:jc w:val="both"/>
        <w:rPr>
          <w:sz w:val="18"/>
          <w:szCs w:val="23"/>
        </w:rPr>
      </w:pPr>
    </w:p>
    <w:p w:rsidR="0000298E" w:rsidRPr="00A21371" w:rsidRDefault="0000298E" w:rsidP="0000298E">
      <w:pPr>
        <w:spacing w:after="0"/>
        <w:jc w:val="both"/>
        <w:rPr>
          <w:sz w:val="18"/>
          <w:szCs w:val="23"/>
        </w:rPr>
      </w:pPr>
      <w:r w:rsidRPr="00A21371">
        <w:rPr>
          <w:sz w:val="18"/>
          <w:szCs w:val="23"/>
        </w:rPr>
        <w:t>Заказчик:</w:t>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t>Подрядчик:</w:t>
      </w:r>
    </w:p>
    <w:p w:rsidR="0000298E" w:rsidRPr="007209D3" w:rsidRDefault="0000298E" w:rsidP="0000298E">
      <w:pPr>
        <w:spacing w:after="0"/>
        <w:jc w:val="both"/>
        <w:rPr>
          <w:sz w:val="18"/>
          <w:szCs w:val="23"/>
        </w:rPr>
      </w:pPr>
      <w:r w:rsidRPr="00A21371">
        <w:rPr>
          <w:sz w:val="18"/>
          <w:szCs w:val="23"/>
        </w:rPr>
        <w:t>_____________( ________)</w:t>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t>____________(_________)</w:t>
      </w:r>
    </w:p>
    <w:p w:rsidR="0000298E" w:rsidRDefault="0000298E" w:rsidP="004629C0">
      <w:pPr>
        <w:shd w:val="clear" w:color="auto" w:fill="FFFFFF"/>
        <w:spacing w:after="0"/>
        <w:rPr>
          <w:rFonts w:ascii="Times New Roman" w:hAnsi="Times New Roman"/>
          <w:spacing w:val="-10"/>
          <w:szCs w:val="24"/>
        </w:rPr>
      </w:pPr>
    </w:p>
    <w:p w:rsidR="0000298E" w:rsidRDefault="0000298E" w:rsidP="004629C0">
      <w:pPr>
        <w:shd w:val="clear" w:color="auto" w:fill="FFFFFF"/>
        <w:spacing w:after="0"/>
        <w:rPr>
          <w:rFonts w:ascii="Times New Roman" w:hAnsi="Times New Roman"/>
          <w:spacing w:val="-10"/>
          <w:szCs w:val="24"/>
        </w:rPr>
      </w:pPr>
    </w:p>
    <w:p w:rsidR="0000298E" w:rsidRPr="00FC0E0C" w:rsidRDefault="0000298E" w:rsidP="004629C0">
      <w:pPr>
        <w:shd w:val="clear" w:color="auto" w:fill="FFFFFF"/>
        <w:spacing w:after="0"/>
        <w:rPr>
          <w:rFonts w:ascii="Times New Roman" w:hAnsi="Times New Roman"/>
          <w:spacing w:val="-10"/>
          <w:szCs w:val="24"/>
        </w:rPr>
      </w:pPr>
    </w:p>
    <w:p w:rsidR="004629C0" w:rsidRPr="00FC0E0C" w:rsidRDefault="004629C0" w:rsidP="004629C0">
      <w:pPr>
        <w:shd w:val="clear" w:color="auto" w:fill="FFFFFF"/>
        <w:spacing w:after="0"/>
        <w:ind w:left="7272"/>
        <w:jc w:val="right"/>
        <w:rPr>
          <w:rFonts w:ascii="Times New Roman" w:hAnsi="Times New Roman"/>
          <w:szCs w:val="24"/>
        </w:rPr>
      </w:pPr>
      <w:r w:rsidRPr="00FC0E0C">
        <w:rPr>
          <w:rFonts w:ascii="Times New Roman" w:hAnsi="Times New Roman"/>
          <w:spacing w:val="-10"/>
          <w:szCs w:val="24"/>
        </w:rPr>
        <w:t>Приложение №  2</w:t>
      </w:r>
    </w:p>
    <w:p w:rsidR="004629C0" w:rsidRPr="00FC0E0C" w:rsidRDefault="004629C0" w:rsidP="004629C0">
      <w:pPr>
        <w:widowControl w:val="0"/>
        <w:shd w:val="clear" w:color="auto" w:fill="FFFFFF"/>
        <w:tabs>
          <w:tab w:val="left" w:pos="725"/>
        </w:tabs>
        <w:autoSpaceDE w:val="0"/>
        <w:autoSpaceDN w:val="0"/>
        <w:adjustRightInd w:val="0"/>
        <w:spacing w:after="0"/>
        <w:ind w:left="384"/>
        <w:jc w:val="right"/>
        <w:rPr>
          <w:rFonts w:ascii="Times New Roman" w:hAnsi="Times New Roman"/>
          <w:color w:val="FF0000"/>
          <w:spacing w:val="-6"/>
          <w:szCs w:val="24"/>
        </w:rPr>
      </w:pPr>
      <w:r w:rsidRPr="00FC0E0C">
        <w:rPr>
          <w:rFonts w:ascii="Times New Roman" w:hAnsi="Times New Roman"/>
          <w:szCs w:val="24"/>
        </w:rPr>
        <w:t xml:space="preserve">к договору № _____ </w:t>
      </w:r>
      <w:r w:rsidRPr="00FC0E0C">
        <w:rPr>
          <w:rFonts w:ascii="Times New Roman" w:hAnsi="Times New Roman"/>
          <w:spacing w:val="-5"/>
          <w:szCs w:val="24"/>
        </w:rPr>
        <w:t xml:space="preserve">от </w:t>
      </w:r>
      <w:r w:rsidRPr="00FC0E0C">
        <w:rPr>
          <w:rFonts w:ascii="Times New Roman" w:hAnsi="Times New Roman"/>
          <w:szCs w:val="24"/>
        </w:rPr>
        <w:t xml:space="preserve">"___" _____________ </w:t>
      </w:r>
      <w:r w:rsidRPr="00FC0E0C">
        <w:rPr>
          <w:rFonts w:ascii="Times New Roman" w:hAnsi="Times New Roman"/>
          <w:spacing w:val="-6"/>
          <w:szCs w:val="24"/>
        </w:rPr>
        <w:t>201_ г.</w:t>
      </w:r>
    </w:p>
    <w:p w:rsidR="004629C0" w:rsidRPr="00FC0E0C" w:rsidRDefault="004629C0" w:rsidP="004629C0">
      <w:pPr>
        <w:widowControl w:val="0"/>
        <w:shd w:val="clear" w:color="auto" w:fill="FFFFFF"/>
        <w:tabs>
          <w:tab w:val="left" w:pos="725"/>
        </w:tabs>
        <w:autoSpaceDE w:val="0"/>
        <w:autoSpaceDN w:val="0"/>
        <w:adjustRightInd w:val="0"/>
        <w:spacing w:after="0"/>
        <w:ind w:left="384"/>
        <w:jc w:val="right"/>
        <w:rPr>
          <w:rFonts w:ascii="Times New Roman" w:hAnsi="Times New Roman"/>
          <w:spacing w:val="-6"/>
          <w:szCs w:val="24"/>
        </w:rPr>
      </w:pPr>
    </w:p>
    <w:p w:rsidR="004629C0" w:rsidRPr="00FC0E0C" w:rsidRDefault="004629C0" w:rsidP="004629C0">
      <w:pPr>
        <w:widowControl w:val="0"/>
        <w:shd w:val="clear" w:color="auto" w:fill="FFFFFF"/>
        <w:tabs>
          <w:tab w:val="left" w:pos="725"/>
        </w:tabs>
        <w:autoSpaceDE w:val="0"/>
        <w:autoSpaceDN w:val="0"/>
        <w:adjustRightInd w:val="0"/>
        <w:spacing w:after="0"/>
        <w:ind w:left="384"/>
        <w:jc w:val="right"/>
        <w:rPr>
          <w:rFonts w:ascii="Times New Roman" w:hAnsi="Times New Roman"/>
          <w:spacing w:val="-6"/>
          <w:szCs w:val="24"/>
        </w:rPr>
      </w:pPr>
    </w:p>
    <w:tbl>
      <w:tblPr>
        <w:tblW w:w="9067" w:type="dxa"/>
        <w:tblLook w:val="01E0"/>
      </w:tblPr>
      <w:tblGrid>
        <w:gridCol w:w="5070"/>
        <w:gridCol w:w="3997"/>
      </w:tblGrid>
      <w:tr w:rsidR="004629C0" w:rsidRPr="00FC0E0C" w:rsidTr="003C4E94">
        <w:tc>
          <w:tcPr>
            <w:tcW w:w="5070" w:type="dxa"/>
          </w:tcPr>
          <w:p w:rsidR="004629C0" w:rsidRPr="00FC0E0C" w:rsidRDefault="004629C0" w:rsidP="003C4E94">
            <w:pPr>
              <w:spacing w:after="0"/>
              <w:jc w:val="both"/>
              <w:rPr>
                <w:rFonts w:ascii="Times New Roman" w:hAnsi="Times New Roman"/>
                <w:b/>
                <w:szCs w:val="24"/>
              </w:rPr>
            </w:pPr>
            <w:r w:rsidRPr="00FC0E0C">
              <w:rPr>
                <w:rFonts w:ascii="Times New Roman" w:hAnsi="Times New Roman"/>
                <w:b/>
                <w:szCs w:val="24"/>
              </w:rPr>
              <w:t>СОГЛАСОВАНО:</w:t>
            </w:r>
          </w:p>
          <w:p w:rsidR="004629C0" w:rsidRPr="00FC0E0C" w:rsidRDefault="004629C0" w:rsidP="003C4E94">
            <w:pPr>
              <w:spacing w:after="0"/>
              <w:jc w:val="both"/>
              <w:rPr>
                <w:rFonts w:ascii="Times New Roman" w:hAnsi="Times New Roman"/>
                <w:szCs w:val="24"/>
              </w:rPr>
            </w:pPr>
            <w:r w:rsidRPr="00FC0E0C">
              <w:rPr>
                <w:rFonts w:ascii="Times New Roman" w:hAnsi="Times New Roman"/>
                <w:szCs w:val="24"/>
              </w:rPr>
              <w:t xml:space="preserve">Директор  ООО «_________________» </w:t>
            </w:r>
          </w:p>
          <w:p w:rsidR="004629C0" w:rsidRPr="00FC0E0C" w:rsidRDefault="004629C0" w:rsidP="003C4E94">
            <w:pPr>
              <w:spacing w:after="0"/>
              <w:jc w:val="both"/>
              <w:rPr>
                <w:rFonts w:ascii="Times New Roman" w:hAnsi="Times New Roman"/>
                <w:szCs w:val="24"/>
              </w:rPr>
            </w:pPr>
          </w:p>
          <w:p w:rsidR="004629C0" w:rsidRPr="00FC0E0C" w:rsidRDefault="004629C0" w:rsidP="003C4E94">
            <w:pPr>
              <w:spacing w:after="0"/>
              <w:jc w:val="both"/>
              <w:rPr>
                <w:rFonts w:ascii="Times New Roman" w:hAnsi="Times New Roman"/>
                <w:szCs w:val="24"/>
              </w:rPr>
            </w:pPr>
          </w:p>
          <w:p w:rsidR="004629C0" w:rsidRPr="00FC0E0C" w:rsidRDefault="004629C0" w:rsidP="003C4E94">
            <w:pPr>
              <w:spacing w:after="0"/>
              <w:jc w:val="both"/>
              <w:rPr>
                <w:rFonts w:ascii="Times New Roman" w:hAnsi="Times New Roman"/>
                <w:szCs w:val="24"/>
              </w:rPr>
            </w:pPr>
            <w:r w:rsidRPr="00FC0E0C">
              <w:rPr>
                <w:rFonts w:ascii="Times New Roman" w:hAnsi="Times New Roman"/>
                <w:szCs w:val="24"/>
              </w:rPr>
              <w:t>________________/______________</w:t>
            </w:r>
          </w:p>
          <w:p w:rsidR="004629C0" w:rsidRPr="00FC0E0C" w:rsidRDefault="004629C0" w:rsidP="003C4E94">
            <w:pPr>
              <w:spacing w:after="0"/>
              <w:jc w:val="both"/>
              <w:rPr>
                <w:rFonts w:ascii="Times New Roman" w:hAnsi="Times New Roman"/>
                <w:szCs w:val="24"/>
              </w:rPr>
            </w:pPr>
            <w:r w:rsidRPr="00FC0E0C">
              <w:rPr>
                <w:rFonts w:ascii="Times New Roman" w:hAnsi="Times New Roman"/>
                <w:szCs w:val="24"/>
              </w:rPr>
              <w:t>«___»__________________201_ г.</w:t>
            </w:r>
          </w:p>
        </w:tc>
        <w:tc>
          <w:tcPr>
            <w:tcW w:w="3997" w:type="dxa"/>
          </w:tcPr>
          <w:p w:rsidR="004629C0" w:rsidRPr="00FC0E0C" w:rsidRDefault="004629C0" w:rsidP="003C4E94">
            <w:pPr>
              <w:spacing w:after="0"/>
              <w:jc w:val="both"/>
              <w:rPr>
                <w:rFonts w:ascii="Times New Roman" w:hAnsi="Times New Roman"/>
                <w:b/>
                <w:szCs w:val="24"/>
              </w:rPr>
            </w:pPr>
            <w:r w:rsidRPr="00FC0E0C">
              <w:rPr>
                <w:rFonts w:ascii="Times New Roman" w:hAnsi="Times New Roman"/>
                <w:b/>
                <w:szCs w:val="24"/>
              </w:rPr>
              <w:t>УТВЕРЖДАЮ:</w:t>
            </w:r>
          </w:p>
          <w:p w:rsidR="004629C0" w:rsidRPr="00FC0E0C" w:rsidRDefault="004629C0" w:rsidP="003C4E94">
            <w:pPr>
              <w:spacing w:after="0"/>
              <w:jc w:val="both"/>
              <w:rPr>
                <w:rFonts w:ascii="Times New Roman" w:hAnsi="Times New Roman"/>
                <w:szCs w:val="24"/>
              </w:rPr>
            </w:pPr>
            <w:r w:rsidRPr="00FC0E0C">
              <w:rPr>
                <w:rFonts w:ascii="Times New Roman" w:hAnsi="Times New Roman"/>
                <w:szCs w:val="24"/>
              </w:rPr>
              <w:t xml:space="preserve">Директор_______________________                          </w:t>
            </w:r>
          </w:p>
          <w:p w:rsidR="004629C0" w:rsidRPr="00FC0E0C" w:rsidRDefault="004629C0" w:rsidP="003C4E94">
            <w:pPr>
              <w:spacing w:after="0"/>
              <w:jc w:val="both"/>
              <w:rPr>
                <w:rFonts w:ascii="Times New Roman" w:hAnsi="Times New Roman"/>
                <w:szCs w:val="24"/>
              </w:rPr>
            </w:pPr>
            <w:r w:rsidRPr="00FC0E0C">
              <w:rPr>
                <w:rFonts w:ascii="Times New Roman" w:hAnsi="Times New Roman"/>
                <w:szCs w:val="24"/>
              </w:rPr>
              <w:t>ООО «Омсктехуглерод»</w:t>
            </w:r>
          </w:p>
          <w:p w:rsidR="004629C0" w:rsidRPr="00FC0E0C" w:rsidRDefault="004629C0" w:rsidP="003C4E94">
            <w:pPr>
              <w:spacing w:after="0"/>
              <w:jc w:val="both"/>
              <w:rPr>
                <w:rFonts w:ascii="Times New Roman" w:hAnsi="Times New Roman"/>
                <w:szCs w:val="24"/>
              </w:rPr>
            </w:pPr>
          </w:p>
          <w:p w:rsidR="004629C0" w:rsidRPr="00FC0E0C" w:rsidRDefault="004629C0" w:rsidP="003C4E94">
            <w:pPr>
              <w:spacing w:after="0"/>
              <w:jc w:val="both"/>
              <w:rPr>
                <w:rFonts w:ascii="Times New Roman" w:hAnsi="Times New Roman"/>
                <w:szCs w:val="24"/>
              </w:rPr>
            </w:pPr>
            <w:r w:rsidRPr="00FC0E0C">
              <w:rPr>
                <w:rFonts w:ascii="Times New Roman" w:hAnsi="Times New Roman"/>
                <w:szCs w:val="24"/>
              </w:rPr>
              <w:t xml:space="preserve">______________ /________________ </w:t>
            </w:r>
          </w:p>
          <w:p w:rsidR="004629C0" w:rsidRPr="00FC0E0C" w:rsidRDefault="004629C0" w:rsidP="003C4E94">
            <w:pPr>
              <w:spacing w:after="0"/>
              <w:jc w:val="both"/>
              <w:rPr>
                <w:rFonts w:ascii="Times New Roman" w:hAnsi="Times New Roman"/>
                <w:b/>
                <w:szCs w:val="24"/>
              </w:rPr>
            </w:pPr>
            <w:r w:rsidRPr="00FC0E0C">
              <w:rPr>
                <w:rFonts w:ascii="Times New Roman" w:hAnsi="Times New Roman"/>
                <w:szCs w:val="24"/>
              </w:rPr>
              <w:t>«___»__________________201_ г.</w:t>
            </w:r>
          </w:p>
        </w:tc>
      </w:tr>
      <w:tr w:rsidR="004629C0" w:rsidRPr="00FC0E0C" w:rsidTr="003C4E94">
        <w:tc>
          <w:tcPr>
            <w:tcW w:w="5070" w:type="dxa"/>
          </w:tcPr>
          <w:p w:rsidR="004629C0" w:rsidRPr="00FC0E0C" w:rsidRDefault="004629C0" w:rsidP="003C4E94">
            <w:pPr>
              <w:spacing w:after="0"/>
              <w:jc w:val="both"/>
              <w:rPr>
                <w:rFonts w:ascii="Times New Roman" w:hAnsi="Times New Roman"/>
                <w:szCs w:val="24"/>
              </w:rPr>
            </w:pPr>
          </w:p>
        </w:tc>
        <w:tc>
          <w:tcPr>
            <w:tcW w:w="3997" w:type="dxa"/>
          </w:tcPr>
          <w:p w:rsidR="004629C0" w:rsidRPr="00FC0E0C" w:rsidRDefault="004629C0" w:rsidP="003C4E94">
            <w:pPr>
              <w:spacing w:after="0"/>
              <w:jc w:val="both"/>
              <w:rPr>
                <w:rFonts w:ascii="Times New Roman" w:hAnsi="Times New Roman"/>
                <w:szCs w:val="24"/>
              </w:rPr>
            </w:pPr>
          </w:p>
        </w:tc>
      </w:tr>
    </w:tbl>
    <w:p w:rsidR="004629C0" w:rsidRPr="00FC0E0C" w:rsidRDefault="004629C0" w:rsidP="004629C0">
      <w:pPr>
        <w:spacing w:after="0"/>
        <w:jc w:val="center"/>
        <w:rPr>
          <w:rFonts w:ascii="Times New Roman" w:hAnsi="Times New Roman"/>
          <w:b/>
          <w:szCs w:val="24"/>
        </w:rPr>
      </w:pPr>
    </w:p>
    <w:p w:rsidR="004629C0" w:rsidRPr="00FC0E0C" w:rsidRDefault="004629C0" w:rsidP="004629C0">
      <w:pPr>
        <w:spacing w:after="0"/>
        <w:jc w:val="center"/>
        <w:rPr>
          <w:rFonts w:ascii="Times New Roman" w:hAnsi="Times New Roman"/>
          <w:b/>
          <w:szCs w:val="24"/>
        </w:rPr>
      </w:pPr>
      <w:r w:rsidRPr="00FC0E0C">
        <w:rPr>
          <w:rFonts w:ascii="Times New Roman" w:hAnsi="Times New Roman"/>
          <w:b/>
          <w:szCs w:val="24"/>
        </w:rPr>
        <w:t>СМЕТА № 1</w:t>
      </w:r>
    </w:p>
    <w:p w:rsidR="004629C0" w:rsidRPr="00FC0E0C" w:rsidRDefault="004629C0" w:rsidP="004629C0">
      <w:pPr>
        <w:spacing w:after="0"/>
        <w:jc w:val="center"/>
        <w:rPr>
          <w:rFonts w:ascii="Times New Roman" w:hAnsi="Times New Roman"/>
          <w:b/>
          <w:szCs w:val="24"/>
        </w:rPr>
      </w:pPr>
      <w:r w:rsidRPr="00FC0E0C">
        <w:rPr>
          <w:rFonts w:ascii="Times New Roman" w:hAnsi="Times New Roman"/>
          <w:b/>
          <w:szCs w:val="24"/>
        </w:rPr>
        <w:t xml:space="preserve">на проектные работы </w:t>
      </w:r>
    </w:p>
    <w:p w:rsidR="004629C0" w:rsidRPr="00FC0E0C" w:rsidRDefault="004629C0" w:rsidP="004629C0">
      <w:pPr>
        <w:spacing w:after="0"/>
        <w:jc w:val="center"/>
        <w:rPr>
          <w:rFonts w:ascii="Times New Roman" w:hAnsi="Times New Roman"/>
          <w:b/>
          <w:szCs w:val="24"/>
        </w:rPr>
      </w:pPr>
    </w:p>
    <w:tbl>
      <w:tblPr>
        <w:tblpPr w:leftFromText="180" w:rightFromText="180" w:vertAnchor="text" w:horzAnchor="margin" w:tblpXSpec="center" w:tblpY="26"/>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67"/>
        <w:gridCol w:w="2699"/>
        <w:gridCol w:w="1260"/>
        <w:gridCol w:w="2699"/>
        <w:gridCol w:w="1440"/>
      </w:tblGrid>
      <w:tr w:rsidR="004629C0" w:rsidRPr="00FC0E0C" w:rsidTr="003C4E94">
        <w:tc>
          <w:tcPr>
            <w:tcW w:w="4968" w:type="dxa"/>
            <w:gridSpan w:val="2"/>
            <w:hideMark/>
          </w:tcPr>
          <w:p w:rsidR="004629C0" w:rsidRPr="00FC0E0C" w:rsidRDefault="004629C0" w:rsidP="003C4E94">
            <w:pPr>
              <w:spacing w:after="0"/>
              <w:rPr>
                <w:rFonts w:ascii="Times New Roman" w:hAnsi="Times New Roman"/>
                <w:szCs w:val="24"/>
              </w:rPr>
            </w:pPr>
            <w:r w:rsidRPr="00FC0E0C">
              <w:rPr>
                <w:rFonts w:ascii="Times New Roman" w:hAnsi="Times New Roman"/>
                <w:szCs w:val="24"/>
              </w:rPr>
              <w:t>Наименование предприятия, здания, сооружения, стадии проектирования, этапа, вида проектных и изыскательских работ</w:t>
            </w:r>
          </w:p>
        </w:tc>
        <w:tc>
          <w:tcPr>
            <w:tcW w:w="5400" w:type="dxa"/>
            <w:gridSpan w:val="3"/>
          </w:tcPr>
          <w:p w:rsidR="004629C0" w:rsidRPr="00FC0E0C" w:rsidRDefault="004629C0" w:rsidP="003C4E94">
            <w:pPr>
              <w:spacing w:after="0"/>
              <w:rPr>
                <w:rFonts w:ascii="Times New Roman" w:hAnsi="Times New Roman"/>
                <w:b/>
                <w:szCs w:val="24"/>
              </w:rPr>
            </w:pPr>
          </w:p>
        </w:tc>
      </w:tr>
      <w:tr w:rsidR="004629C0" w:rsidRPr="00FC0E0C" w:rsidTr="003C4E94">
        <w:tc>
          <w:tcPr>
            <w:tcW w:w="4968" w:type="dxa"/>
            <w:gridSpan w:val="2"/>
            <w:hideMark/>
          </w:tcPr>
          <w:p w:rsidR="004629C0" w:rsidRPr="00FC0E0C" w:rsidRDefault="004629C0" w:rsidP="003C4E94">
            <w:pPr>
              <w:spacing w:after="0"/>
              <w:jc w:val="both"/>
              <w:rPr>
                <w:rFonts w:ascii="Times New Roman" w:hAnsi="Times New Roman"/>
                <w:szCs w:val="24"/>
              </w:rPr>
            </w:pPr>
            <w:r w:rsidRPr="00FC0E0C">
              <w:rPr>
                <w:rFonts w:ascii="Times New Roman" w:hAnsi="Times New Roman"/>
                <w:szCs w:val="24"/>
              </w:rPr>
              <w:t>Наименование проектной организации</w:t>
            </w:r>
          </w:p>
        </w:tc>
        <w:tc>
          <w:tcPr>
            <w:tcW w:w="5400" w:type="dxa"/>
            <w:gridSpan w:val="3"/>
          </w:tcPr>
          <w:p w:rsidR="004629C0" w:rsidRPr="00FC0E0C" w:rsidRDefault="004629C0" w:rsidP="003C4E94">
            <w:pPr>
              <w:spacing w:after="0"/>
              <w:jc w:val="both"/>
              <w:rPr>
                <w:rFonts w:ascii="Times New Roman" w:hAnsi="Times New Roman"/>
                <w:b/>
                <w:szCs w:val="24"/>
              </w:rPr>
            </w:pPr>
            <w:r w:rsidRPr="00FC0E0C">
              <w:rPr>
                <w:rFonts w:ascii="Times New Roman" w:hAnsi="Times New Roman"/>
                <w:b/>
                <w:szCs w:val="24"/>
              </w:rPr>
              <w:t>ООО «_______________________»</w:t>
            </w:r>
          </w:p>
          <w:p w:rsidR="004629C0" w:rsidRPr="00FC0E0C" w:rsidRDefault="004629C0" w:rsidP="003C4E94">
            <w:pPr>
              <w:spacing w:after="0"/>
              <w:jc w:val="both"/>
              <w:rPr>
                <w:rFonts w:ascii="Times New Roman" w:hAnsi="Times New Roman"/>
                <w:b/>
                <w:szCs w:val="24"/>
              </w:rPr>
            </w:pPr>
          </w:p>
        </w:tc>
      </w:tr>
      <w:tr w:rsidR="004629C0" w:rsidRPr="00FC0E0C" w:rsidTr="003C4E94">
        <w:tc>
          <w:tcPr>
            <w:tcW w:w="4968" w:type="dxa"/>
            <w:gridSpan w:val="2"/>
            <w:hideMark/>
          </w:tcPr>
          <w:p w:rsidR="004629C0" w:rsidRPr="00FC0E0C" w:rsidRDefault="004629C0" w:rsidP="003C4E94">
            <w:pPr>
              <w:spacing w:after="0"/>
              <w:jc w:val="both"/>
              <w:rPr>
                <w:rFonts w:ascii="Times New Roman" w:hAnsi="Times New Roman"/>
                <w:szCs w:val="24"/>
              </w:rPr>
            </w:pPr>
            <w:r w:rsidRPr="00FC0E0C">
              <w:rPr>
                <w:rFonts w:ascii="Times New Roman" w:hAnsi="Times New Roman"/>
                <w:szCs w:val="24"/>
              </w:rPr>
              <w:t>Наименование организации-заказчика</w:t>
            </w:r>
          </w:p>
        </w:tc>
        <w:tc>
          <w:tcPr>
            <w:tcW w:w="5400" w:type="dxa"/>
            <w:gridSpan w:val="3"/>
          </w:tcPr>
          <w:p w:rsidR="004629C0" w:rsidRPr="00FC0E0C" w:rsidRDefault="004629C0" w:rsidP="003C4E94">
            <w:pPr>
              <w:spacing w:after="0"/>
              <w:jc w:val="both"/>
              <w:rPr>
                <w:rFonts w:ascii="Times New Roman" w:hAnsi="Times New Roman"/>
                <w:b/>
                <w:szCs w:val="24"/>
              </w:rPr>
            </w:pPr>
            <w:r w:rsidRPr="00FC0E0C">
              <w:rPr>
                <w:rFonts w:ascii="Times New Roman" w:hAnsi="Times New Roman"/>
                <w:b/>
                <w:szCs w:val="24"/>
              </w:rPr>
              <w:t xml:space="preserve">ООО «Омсктехуглерод» </w:t>
            </w:r>
          </w:p>
          <w:p w:rsidR="004629C0" w:rsidRPr="00FC0E0C" w:rsidRDefault="004629C0" w:rsidP="003C4E94">
            <w:pPr>
              <w:spacing w:after="0"/>
              <w:jc w:val="both"/>
              <w:rPr>
                <w:rFonts w:ascii="Times New Roman" w:hAnsi="Times New Roman"/>
                <w:b/>
                <w:szCs w:val="24"/>
              </w:rPr>
            </w:pPr>
          </w:p>
        </w:tc>
      </w:tr>
      <w:tr w:rsidR="004629C0" w:rsidRPr="00FC0E0C" w:rsidTr="003C4E94">
        <w:tc>
          <w:tcPr>
            <w:tcW w:w="2268" w:type="dxa"/>
            <w:hideMark/>
          </w:tcPr>
          <w:p w:rsidR="004629C0" w:rsidRPr="00FC0E0C" w:rsidRDefault="004629C0" w:rsidP="003C4E94">
            <w:pPr>
              <w:spacing w:after="0"/>
              <w:jc w:val="center"/>
              <w:rPr>
                <w:rFonts w:ascii="Times New Roman" w:hAnsi="Times New Roman"/>
                <w:szCs w:val="24"/>
              </w:rPr>
            </w:pPr>
            <w:r w:rsidRPr="00FC0E0C">
              <w:rPr>
                <w:rFonts w:ascii="Times New Roman" w:hAnsi="Times New Roman"/>
                <w:szCs w:val="24"/>
              </w:rPr>
              <w:t xml:space="preserve"> Характеристика предприятия,</w:t>
            </w:r>
          </w:p>
          <w:p w:rsidR="004629C0" w:rsidRPr="00FC0E0C" w:rsidRDefault="004629C0" w:rsidP="003C4E94">
            <w:pPr>
              <w:spacing w:after="0"/>
              <w:jc w:val="center"/>
              <w:rPr>
                <w:rFonts w:ascii="Times New Roman" w:hAnsi="Times New Roman"/>
                <w:szCs w:val="24"/>
              </w:rPr>
            </w:pPr>
            <w:r w:rsidRPr="00FC0E0C">
              <w:rPr>
                <w:rFonts w:ascii="Times New Roman" w:hAnsi="Times New Roman"/>
                <w:szCs w:val="24"/>
              </w:rPr>
              <w:t>здания, сооружения</w:t>
            </w:r>
          </w:p>
          <w:p w:rsidR="004629C0" w:rsidRPr="00FC0E0C" w:rsidRDefault="004629C0" w:rsidP="003C4E94">
            <w:pPr>
              <w:spacing w:after="0"/>
              <w:jc w:val="center"/>
              <w:rPr>
                <w:rFonts w:ascii="Times New Roman" w:hAnsi="Times New Roman"/>
                <w:szCs w:val="24"/>
              </w:rPr>
            </w:pPr>
            <w:r w:rsidRPr="00FC0E0C">
              <w:rPr>
                <w:rFonts w:ascii="Times New Roman" w:hAnsi="Times New Roman"/>
                <w:szCs w:val="24"/>
              </w:rPr>
              <w:t>или виды работ</w:t>
            </w:r>
          </w:p>
        </w:tc>
        <w:tc>
          <w:tcPr>
            <w:tcW w:w="3960" w:type="dxa"/>
            <w:gridSpan w:val="2"/>
            <w:hideMark/>
          </w:tcPr>
          <w:p w:rsidR="004629C0" w:rsidRPr="00FC0E0C" w:rsidRDefault="004629C0" w:rsidP="003C4E94">
            <w:pPr>
              <w:spacing w:after="0"/>
              <w:jc w:val="center"/>
              <w:rPr>
                <w:rFonts w:ascii="Times New Roman" w:hAnsi="Times New Roman"/>
                <w:szCs w:val="24"/>
              </w:rPr>
            </w:pPr>
            <w:r w:rsidRPr="00FC0E0C">
              <w:rPr>
                <w:rFonts w:ascii="Times New Roman" w:hAnsi="Times New Roman"/>
                <w:szCs w:val="24"/>
              </w:rPr>
              <w:t>№№ частей, глав, таблиц и пунктов указаний к разделу или главе сборника на проектные и изыскательские работы для строительства</w:t>
            </w:r>
          </w:p>
        </w:tc>
        <w:tc>
          <w:tcPr>
            <w:tcW w:w="2700" w:type="dxa"/>
            <w:hideMark/>
          </w:tcPr>
          <w:p w:rsidR="004629C0" w:rsidRPr="00FC0E0C" w:rsidRDefault="004629C0" w:rsidP="003C4E94">
            <w:pPr>
              <w:spacing w:after="0"/>
              <w:jc w:val="center"/>
              <w:rPr>
                <w:rFonts w:ascii="Times New Roman" w:hAnsi="Times New Roman"/>
                <w:szCs w:val="24"/>
              </w:rPr>
            </w:pPr>
            <w:r w:rsidRPr="00FC0E0C">
              <w:rPr>
                <w:rFonts w:ascii="Times New Roman" w:hAnsi="Times New Roman"/>
                <w:szCs w:val="24"/>
              </w:rPr>
              <w:t>Расчет стоимости или объем строительно-монтажных работ</w:t>
            </w:r>
          </w:p>
          <w:p w:rsidR="004629C0" w:rsidRPr="00FC0E0C" w:rsidRDefault="004629C0" w:rsidP="003C4E94">
            <w:pPr>
              <w:spacing w:after="0"/>
              <w:jc w:val="center"/>
              <w:rPr>
                <w:rFonts w:ascii="Times New Roman" w:hAnsi="Times New Roman"/>
                <w:szCs w:val="24"/>
              </w:rPr>
            </w:pPr>
            <w:r w:rsidRPr="00FC0E0C">
              <w:rPr>
                <w:rFonts w:ascii="Times New Roman" w:hAnsi="Times New Roman"/>
                <w:szCs w:val="24"/>
              </w:rPr>
              <w:t>Х % / 100 или количество и цена</w:t>
            </w:r>
          </w:p>
        </w:tc>
        <w:tc>
          <w:tcPr>
            <w:tcW w:w="1440" w:type="dxa"/>
            <w:hideMark/>
          </w:tcPr>
          <w:p w:rsidR="004629C0" w:rsidRPr="00FC0E0C" w:rsidRDefault="004629C0" w:rsidP="003C4E94">
            <w:pPr>
              <w:spacing w:after="0"/>
              <w:jc w:val="center"/>
              <w:rPr>
                <w:rFonts w:ascii="Times New Roman" w:hAnsi="Times New Roman"/>
                <w:szCs w:val="24"/>
              </w:rPr>
            </w:pPr>
            <w:r w:rsidRPr="00FC0E0C">
              <w:rPr>
                <w:rFonts w:ascii="Times New Roman" w:hAnsi="Times New Roman"/>
                <w:szCs w:val="24"/>
              </w:rPr>
              <w:t>Стоимость,</w:t>
            </w:r>
          </w:p>
          <w:p w:rsidR="004629C0" w:rsidRPr="00FC0E0C" w:rsidRDefault="004629C0" w:rsidP="003C4E94">
            <w:pPr>
              <w:spacing w:after="0"/>
              <w:jc w:val="center"/>
              <w:rPr>
                <w:rFonts w:ascii="Times New Roman" w:hAnsi="Times New Roman"/>
                <w:szCs w:val="24"/>
              </w:rPr>
            </w:pPr>
            <w:r w:rsidRPr="00FC0E0C">
              <w:rPr>
                <w:rFonts w:ascii="Times New Roman" w:hAnsi="Times New Roman"/>
                <w:szCs w:val="24"/>
              </w:rPr>
              <w:t>Руб.</w:t>
            </w:r>
          </w:p>
        </w:tc>
      </w:tr>
      <w:tr w:rsidR="004629C0" w:rsidRPr="00FC0E0C" w:rsidTr="003C4E94">
        <w:tc>
          <w:tcPr>
            <w:tcW w:w="2268" w:type="dxa"/>
            <w:hideMark/>
          </w:tcPr>
          <w:p w:rsidR="004629C0" w:rsidRPr="00FC0E0C" w:rsidRDefault="004629C0" w:rsidP="003C4E94">
            <w:pPr>
              <w:spacing w:after="0"/>
              <w:jc w:val="center"/>
              <w:rPr>
                <w:rFonts w:ascii="Times New Roman" w:hAnsi="Times New Roman"/>
                <w:szCs w:val="24"/>
              </w:rPr>
            </w:pPr>
            <w:r w:rsidRPr="00FC0E0C">
              <w:rPr>
                <w:rFonts w:ascii="Times New Roman" w:hAnsi="Times New Roman"/>
                <w:szCs w:val="24"/>
              </w:rPr>
              <w:t>1</w:t>
            </w:r>
          </w:p>
        </w:tc>
        <w:tc>
          <w:tcPr>
            <w:tcW w:w="3960" w:type="dxa"/>
            <w:gridSpan w:val="2"/>
            <w:hideMark/>
          </w:tcPr>
          <w:p w:rsidR="004629C0" w:rsidRPr="00FC0E0C" w:rsidRDefault="004629C0" w:rsidP="003C4E94">
            <w:pPr>
              <w:spacing w:after="0"/>
              <w:jc w:val="center"/>
              <w:rPr>
                <w:rFonts w:ascii="Times New Roman" w:hAnsi="Times New Roman"/>
                <w:szCs w:val="24"/>
              </w:rPr>
            </w:pPr>
            <w:r w:rsidRPr="00FC0E0C">
              <w:rPr>
                <w:rFonts w:ascii="Times New Roman" w:hAnsi="Times New Roman"/>
                <w:szCs w:val="24"/>
              </w:rPr>
              <w:t>2</w:t>
            </w:r>
          </w:p>
        </w:tc>
        <w:tc>
          <w:tcPr>
            <w:tcW w:w="2700" w:type="dxa"/>
            <w:hideMark/>
          </w:tcPr>
          <w:p w:rsidR="004629C0" w:rsidRPr="00FC0E0C" w:rsidRDefault="004629C0" w:rsidP="003C4E94">
            <w:pPr>
              <w:spacing w:after="0"/>
              <w:jc w:val="center"/>
              <w:rPr>
                <w:rFonts w:ascii="Times New Roman" w:hAnsi="Times New Roman"/>
                <w:szCs w:val="24"/>
              </w:rPr>
            </w:pPr>
            <w:r w:rsidRPr="00FC0E0C">
              <w:rPr>
                <w:rFonts w:ascii="Times New Roman" w:hAnsi="Times New Roman"/>
                <w:szCs w:val="24"/>
              </w:rPr>
              <w:t>3</w:t>
            </w:r>
          </w:p>
        </w:tc>
        <w:tc>
          <w:tcPr>
            <w:tcW w:w="1440" w:type="dxa"/>
            <w:hideMark/>
          </w:tcPr>
          <w:p w:rsidR="004629C0" w:rsidRPr="00FC0E0C" w:rsidRDefault="004629C0" w:rsidP="003C4E94">
            <w:pPr>
              <w:spacing w:after="0"/>
              <w:jc w:val="center"/>
              <w:rPr>
                <w:rFonts w:ascii="Times New Roman" w:hAnsi="Times New Roman"/>
                <w:szCs w:val="24"/>
              </w:rPr>
            </w:pPr>
            <w:r w:rsidRPr="00FC0E0C">
              <w:rPr>
                <w:rFonts w:ascii="Times New Roman" w:hAnsi="Times New Roman"/>
                <w:szCs w:val="24"/>
              </w:rPr>
              <w:t>4</w:t>
            </w:r>
          </w:p>
        </w:tc>
      </w:tr>
      <w:tr w:rsidR="004629C0" w:rsidRPr="00FC0E0C" w:rsidTr="003C4E94">
        <w:tc>
          <w:tcPr>
            <w:tcW w:w="2268" w:type="dxa"/>
          </w:tcPr>
          <w:p w:rsidR="004629C0" w:rsidRPr="00FC0E0C" w:rsidRDefault="004629C0" w:rsidP="003C4E94">
            <w:pPr>
              <w:spacing w:after="0"/>
              <w:rPr>
                <w:rFonts w:ascii="Times New Roman" w:hAnsi="Times New Roman"/>
                <w:szCs w:val="24"/>
              </w:rPr>
            </w:pPr>
          </w:p>
        </w:tc>
        <w:tc>
          <w:tcPr>
            <w:tcW w:w="3960" w:type="dxa"/>
            <w:gridSpan w:val="2"/>
          </w:tcPr>
          <w:p w:rsidR="004629C0" w:rsidRPr="00FC0E0C" w:rsidRDefault="004629C0" w:rsidP="003C4E94">
            <w:pPr>
              <w:spacing w:after="0"/>
              <w:jc w:val="both"/>
              <w:rPr>
                <w:rFonts w:ascii="Times New Roman" w:hAnsi="Times New Roman"/>
                <w:szCs w:val="24"/>
              </w:rPr>
            </w:pPr>
          </w:p>
        </w:tc>
        <w:tc>
          <w:tcPr>
            <w:tcW w:w="2700" w:type="dxa"/>
          </w:tcPr>
          <w:p w:rsidR="004629C0" w:rsidRPr="00FC0E0C" w:rsidRDefault="004629C0" w:rsidP="003C4E94">
            <w:pPr>
              <w:spacing w:after="0"/>
              <w:rPr>
                <w:rFonts w:ascii="Times New Roman" w:hAnsi="Times New Roman"/>
                <w:szCs w:val="24"/>
              </w:rPr>
            </w:pPr>
          </w:p>
        </w:tc>
        <w:tc>
          <w:tcPr>
            <w:tcW w:w="1440" w:type="dxa"/>
          </w:tcPr>
          <w:p w:rsidR="004629C0" w:rsidRPr="00FC0E0C" w:rsidRDefault="004629C0" w:rsidP="003C4E94">
            <w:pPr>
              <w:spacing w:after="0"/>
              <w:jc w:val="center"/>
              <w:rPr>
                <w:rFonts w:ascii="Times New Roman" w:hAnsi="Times New Roman"/>
                <w:szCs w:val="24"/>
              </w:rPr>
            </w:pPr>
          </w:p>
        </w:tc>
      </w:tr>
      <w:tr w:rsidR="004629C0" w:rsidRPr="00FC0E0C" w:rsidTr="003C4E94">
        <w:tc>
          <w:tcPr>
            <w:tcW w:w="2268" w:type="dxa"/>
            <w:hideMark/>
          </w:tcPr>
          <w:p w:rsidR="004629C0" w:rsidRPr="00FC0E0C" w:rsidRDefault="004629C0" w:rsidP="003C4E94">
            <w:pPr>
              <w:spacing w:after="0"/>
              <w:jc w:val="both"/>
              <w:rPr>
                <w:rFonts w:ascii="Times New Roman" w:hAnsi="Times New Roman"/>
                <w:b/>
                <w:szCs w:val="24"/>
              </w:rPr>
            </w:pPr>
            <w:r w:rsidRPr="00FC0E0C">
              <w:rPr>
                <w:rFonts w:ascii="Times New Roman" w:hAnsi="Times New Roman"/>
                <w:b/>
                <w:szCs w:val="24"/>
              </w:rPr>
              <w:t>Итого:</w:t>
            </w:r>
          </w:p>
        </w:tc>
        <w:tc>
          <w:tcPr>
            <w:tcW w:w="3960" w:type="dxa"/>
            <w:gridSpan w:val="2"/>
          </w:tcPr>
          <w:p w:rsidR="004629C0" w:rsidRPr="00FC0E0C" w:rsidRDefault="004629C0" w:rsidP="003C4E94">
            <w:pPr>
              <w:spacing w:after="0"/>
              <w:jc w:val="both"/>
              <w:rPr>
                <w:rFonts w:ascii="Times New Roman" w:hAnsi="Times New Roman"/>
                <w:szCs w:val="24"/>
              </w:rPr>
            </w:pPr>
          </w:p>
        </w:tc>
        <w:tc>
          <w:tcPr>
            <w:tcW w:w="2700" w:type="dxa"/>
          </w:tcPr>
          <w:p w:rsidR="004629C0" w:rsidRPr="00FC0E0C" w:rsidRDefault="004629C0" w:rsidP="003C4E94">
            <w:pPr>
              <w:spacing w:after="0"/>
              <w:jc w:val="both"/>
              <w:rPr>
                <w:rFonts w:ascii="Times New Roman" w:hAnsi="Times New Roman"/>
                <w:szCs w:val="24"/>
              </w:rPr>
            </w:pPr>
          </w:p>
        </w:tc>
        <w:tc>
          <w:tcPr>
            <w:tcW w:w="1440" w:type="dxa"/>
          </w:tcPr>
          <w:p w:rsidR="004629C0" w:rsidRPr="00FC0E0C" w:rsidRDefault="004629C0" w:rsidP="003C4E94">
            <w:pPr>
              <w:spacing w:after="0"/>
              <w:ind w:left="-108" w:right="-108"/>
              <w:jc w:val="center"/>
              <w:rPr>
                <w:rFonts w:ascii="Times New Roman" w:hAnsi="Times New Roman"/>
                <w:b/>
                <w:szCs w:val="24"/>
              </w:rPr>
            </w:pPr>
          </w:p>
        </w:tc>
      </w:tr>
      <w:tr w:rsidR="004629C0" w:rsidRPr="00FC0E0C" w:rsidTr="003C4E94">
        <w:tc>
          <w:tcPr>
            <w:tcW w:w="2268" w:type="dxa"/>
            <w:hideMark/>
          </w:tcPr>
          <w:p w:rsidR="004629C0" w:rsidRPr="00FC0E0C" w:rsidRDefault="004629C0" w:rsidP="003C4E94">
            <w:pPr>
              <w:spacing w:after="0"/>
              <w:jc w:val="both"/>
              <w:rPr>
                <w:rFonts w:ascii="Times New Roman" w:hAnsi="Times New Roman"/>
                <w:b/>
                <w:szCs w:val="24"/>
              </w:rPr>
            </w:pPr>
            <w:r w:rsidRPr="00FC0E0C">
              <w:rPr>
                <w:rFonts w:ascii="Times New Roman" w:hAnsi="Times New Roman"/>
                <w:b/>
                <w:szCs w:val="24"/>
              </w:rPr>
              <w:t>18 % НДС:</w:t>
            </w:r>
          </w:p>
        </w:tc>
        <w:tc>
          <w:tcPr>
            <w:tcW w:w="3960" w:type="dxa"/>
            <w:gridSpan w:val="2"/>
          </w:tcPr>
          <w:p w:rsidR="004629C0" w:rsidRPr="00FC0E0C" w:rsidRDefault="004629C0" w:rsidP="003C4E94">
            <w:pPr>
              <w:spacing w:after="0"/>
              <w:jc w:val="both"/>
              <w:rPr>
                <w:rFonts w:ascii="Times New Roman" w:hAnsi="Times New Roman"/>
                <w:szCs w:val="24"/>
              </w:rPr>
            </w:pPr>
          </w:p>
        </w:tc>
        <w:tc>
          <w:tcPr>
            <w:tcW w:w="2700" w:type="dxa"/>
          </w:tcPr>
          <w:p w:rsidR="004629C0" w:rsidRPr="00FC0E0C" w:rsidRDefault="004629C0" w:rsidP="003C4E94">
            <w:pPr>
              <w:spacing w:after="0"/>
              <w:jc w:val="both"/>
              <w:rPr>
                <w:rFonts w:ascii="Times New Roman" w:hAnsi="Times New Roman"/>
                <w:szCs w:val="24"/>
              </w:rPr>
            </w:pPr>
          </w:p>
        </w:tc>
        <w:tc>
          <w:tcPr>
            <w:tcW w:w="1440" w:type="dxa"/>
          </w:tcPr>
          <w:p w:rsidR="004629C0" w:rsidRPr="00FC0E0C" w:rsidRDefault="004629C0" w:rsidP="003C4E94">
            <w:pPr>
              <w:spacing w:after="0"/>
              <w:ind w:left="-108" w:right="-108"/>
              <w:jc w:val="center"/>
              <w:rPr>
                <w:rFonts w:ascii="Times New Roman" w:hAnsi="Times New Roman"/>
                <w:b/>
                <w:szCs w:val="24"/>
              </w:rPr>
            </w:pPr>
          </w:p>
        </w:tc>
      </w:tr>
      <w:tr w:rsidR="004629C0" w:rsidRPr="00FC0E0C" w:rsidTr="003C4E94">
        <w:tc>
          <w:tcPr>
            <w:tcW w:w="2268" w:type="dxa"/>
            <w:hideMark/>
          </w:tcPr>
          <w:p w:rsidR="004629C0" w:rsidRPr="00FC0E0C" w:rsidRDefault="004629C0" w:rsidP="003C4E94">
            <w:pPr>
              <w:spacing w:after="0"/>
              <w:jc w:val="both"/>
              <w:rPr>
                <w:rFonts w:ascii="Times New Roman" w:hAnsi="Times New Roman"/>
                <w:b/>
                <w:szCs w:val="24"/>
              </w:rPr>
            </w:pPr>
            <w:r w:rsidRPr="00FC0E0C">
              <w:rPr>
                <w:rFonts w:ascii="Times New Roman" w:hAnsi="Times New Roman"/>
                <w:b/>
                <w:szCs w:val="24"/>
              </w:rPr>
              <w:t>ВСЕГО  по смете:</w:t>
            </w:r>
          </w:p>
        </w:tc>
        <w:tc>
          <w:tcPr>
            <w:tcW w:w="3960" w:type="dxa"/>
            <w:gridSpan w:val="2"/>
          </w:tcPr>
          <w:p w:rsidR="004629C0" w:rsidRPr="00FC0E0C" w:rsidRDefault="004629C0" w:rsidP="003C4E94">
            <w:pPr>
              <w:spacing w:after="0"/>
              <w:jc w:val="both"/>
              <w:rPr>
                <w:rFonts w:ascii="Times New Roman" w:hAnsi="Times New Roman"/>
                <w:szCs w:val="24"/>
              </w:rPr>
            </w:pPr>
          </w:p>
        </w:tc>
        <w:tc>
          <w:tcPr>
            <w:tcW w:w="2700" w:type="dxa"/>
          </w:tcPr>
          <w:p w:rsidR="004629C0" w:rsidRPr="00FC0E0C" w:rsidRDefault="004629C0" w:rsidP="003C4E94">
            <w:pPr>
              <w:spacing w:after="0"/>
              <w:jc w:val="both"/>
              <w:rPr>
                <w:rFonts w:ascii="Times New Roman" w:hAnsi="Times New Roman"/>
                <w:szCs w:val="24"/>
              </w:rPr>
            </w:pPr>
          </w:p>
        </w:tc>
        <w:tc>
          <w:tcPr>
            <w:tcW w:w="1440" w:type="dxa"/>
          </w:tcPr>
          <w:p w:rsidR="004629C0" w:rsidRPr="00FC0E0C" w:rsidRDefault="004629C0" w:rsidP="003C4E94">
            <w:pPr>
              <w:spacing w:after="0"/>
              <w:ind w:left="-108" w:right="-108"/>
              <w:jc w:val="center"/>
              <w:rPr>
                <w:rFonts w:ascii="Times New Roman" w:hAnsi="Times New Roman"/>
                <w:b/>
                <w:szCs w:val="24"/>
              </w:rPr>
            </w:pPr>
          </w:p>
        </w:tc>
      </w:tr>
    </w:tbl>
    <w:p w:rsidR="004629C0" w:rsidRPr="00FC0E0C" w:rsidRDefault="004629C0" w:rsidP="004629C0">
      <w:pPr>
        <w:spacing w:after="0"/>
        <w:jc w:val="both"/>
        <w:rPr>
          <w:rFonts w:ascii="Times New Roman" w:hAnsi="Times New Roman"/>
          <w:b/>
          <w:szCs w:val="24"/>
        </w:rPr>
      </w:pPr>
    </w:p>
    <w:p w:rsidR="004629C0" w:rsidRPr="00FC0E0C" w:rsidRDefault="004629C0" w:rsidP="004629C0">
      <w:pPr>
        <w:spacing w:after="0"/>
        <w:jc w:val="both"/>
        <w:rPr>
          <w:rFonts w:ascii="Times New Roman" w:hAnsi="Times New Roman"/>
          <w:b/>
          <w:szCs w:val="24"/>
        </w:rPr>
      </w:pPr>
      <w:r w:rsidRPr="00FC0E0C">
        <w:rPr>
          <w:rFonts w:ascii="Times New Roman" w:hAnsi="Times New Roman"/>
          <w:b/>
          <w:szCs w:val="24"/>
        </w:rPr>
        <w:t>Всего:  ____________________ руб. (________________________________).</w:t>
      </w:r>
    </w:p>
    <w:p w:rsidR="004629C0" w:rsidRPr="00FC0E0C" w:rsidRDefault="004629C0" w:rsidP="004629C0">
      <w:pPr>
        <w:spacing w:after="0"/>
        <w:jc w:val="both"/>
        <w:rPr>
          <w:rFonts w:ascii="Times New Roman" w:hAnsi="Times New Roman"/>
          <w:b/>
          <w:szCs w:val="24"/>
        </w:rPr>
      </w:pPr>
    </w:p>
    <w:tbl>
      <w:tblPr>
        <w:tblW w:w="0" w:type="auto"/>
        <w:tblLook w:val="01E0"/>
      </w:tblPr>
      <w:tblGrid>
        <w:gridCol w:w="8928"/>
      </w:tblGrid>
      <w:tr w:rsidR="004629C0" w:rsidRPr="00FC0E0C" w:rsidTr="003C4E94">
        <w:tc>
          <w:tcPr>
            <w:tcW w:w="8928" w:type="dxa"/>
          </w:tcPr>
          <w:p w:rsidR="004629C0" w:rsidRPr="00FC0E0C" w:rsidRDefault="004629C0" w:rsidP="003C4E94">
            <w:pPr>
              <w:spacing w:after="0"/>
              <w:jc w:val="both"/>
              <w:rPr>
                <w:rFonts w:ascii="Times New Roman" w:hAnsi="Times New Roman"/>
                <w:szCs w:val="24"/>
              </w:rPr>
            </w:pPr>
            <w:r w:rsidRPr="00FC0E0C">
              <w:rPr>
                <w:rFonts w:ascii="Times New Roman" w:hAnsi="Times New Roman"/>
                <w:szCs w:val="24"/>
              </w:rPr>
              <w:t xml:space="preserve">Главный инженер проекта                                                                                                                                 </w:t>
            </w:r>
          </w:p>
          <w:p w:rsidR="004629C0" w:rsidRPr="00FC0E0C" w:rsidRDefault="004629C0" w:rsidP="003C4E94">
            <w:pPr>
              <w:spacing w:after="0"/>
              <w:rPr>
                <w:rFonts w:ascii="Times New Roman" w:hAnsi="Times New Roman"/>
                <w:b/>
                <w:szCs w:val="24"/>
              </w:rPr>
            </w:pPr>
          </w:p>
        </w:tc>
      </w:tr>
      <w:tr w:rsidR="004629C0" w:rsidRPr="00FC0E0C" w:rsidTr="003C4E94">
        <w:tc>
          <w:tcPr>
            <w:tcW w:w="8928" w:type="dxa"/>
            <w:hideMark/>
          </w:tcPr>
          <w:p w:rsidR="004629C0" w:rsidRPr="00FC0E0C" w:rsidRDefault="004629C0" w:rsidP="003C4E94">
            <w:pPr>
              <w:tabs>
                <w:tab w:val="left" w:pos="5850"/>
              </w:tabs>
              <w:spacing w:after="0"/>
              <w:rPr>
                <w:rFonts w:ascii="Times New Roman" w:hAnsi="Times New Roman"/>
                <w:szCs w:val="24"/>
              </w:rPr>
            </w:pPr>
            <w:r w:rsidRPr="00FC0E0C">
              <w:rPr>
                <w:rFonts w:ascii="Times New Roman" w:hAnsi="Times New Roman"/>
                <w:szCs w:val="24"/>
              </w:rPr>
              <w:t>Согласовано:                                         /_________________</w:t>
            </w:r>
          </w:p>
        </w:tc>
      </w:tr>
    </w:tbl>
    <w:p w:rsidR="004629C0" w:rsidRPr="00FC0E0C" w:rsidRDefault="004629C0" w:rsidP="004629C0">
      <w:pPr>
        <w:spacing w:after="0"/>
        <w:rPr>
          <w:rFonts w:ascii="Times New Roman" w:hAnsi="Times New Roman"/>
          <w:szCs w:val="24"/>
        </w:rPr>
      </w:pPr>
    </w:p>
    <w:p w:rsidR="004629C0" w:rsidRPr="00FC0E0C" w:rsidRDefault="004629C0" w:rsidP="004629C0">
      <w:pPr>
        <w:spacing w:after="0"/>
        <w:rPr>
          <w:rFonts w:ascii="Times New Roman" w:hAnsi="Times New Roman"/>
          <w:szCs w:val="24"/>
        </w:rPr>
      </w:pPr>
    </w:p>
    <w:p w:rsidR="004629C0" w:rsidRPr="00FC0E0C" w:rsidRDefault="004629C0" w:rsidP="004629C0">
      <w:pPr>
        <w:spacing w:after="0"/>
        <w:rPr>
          <w:rFonts w:ascii="Times New Roman" w:hAnsi="Times New Roman"/>
          <w:szCs w:val="24"/>
        </w:rPr>
      </w:pPr>
    </w:p>
    <w:p w:rsidR="004629C0" w:rsidRPr="00FC0E0C" w:rsidRDefault="004629C0" w:rsidP="004629C0">
      <w:pPr>
        <w:spacing w:after="0"/>
        <w:rPr>
          <w:rFonts w:ascii="Times New Roman" w:hAnsi="Times New Roman"/>
          <w:szCs w:val="24"/>
        </w:rPr>
      </w:pPr>
    </w:p>
    <w:p w:rsidR="004629C0" w:rsidRPr="00FC0E0C" w:rsidRDefault="004629C0" w:rsidP="004629C0">
      <w:pPr>
        <w:pStyle w:val="af0"/>
        <w:ind w:left="0"/>
        <w:jc w:val="left"/>
        <w:rPr>
          <w:sz w:val="22"/>
          <w:szCs w:val="24"/>
        </w:rPr>
      </w:pPr>
    </w:p>
    <w:p w:rsidR="0000298E" w:rsidRDefault="0000298E" w:rsidP="0000298E">
      <w:pPr>
        <w:spacing w:after="0"/>
        <w:jc w:val="both"/>
        <w:rPr>
          <w:sz w:val="18"/>
          <w:szCs w:val="23"/>
        </w:rPr>
      </w:pPr>
    </w:p>
    <w:p w:rsidR="0000298E" w:rsidRDefault="0000298E" w:rsidP="0000298E">
      <w:pPr>
        <w:spacing w:after="0"/>
        <w:jc w:val="both"/>
        <w:rPr>
          <w:sz w:val="18"/>
          <w:szCs w:val="23"/>
        </w:rPr>
      </w:pPr>
    </w:p>
    <w:p w:rsidR="0000298E" w:rsidRDefault="0000298E" w:rsidP="0000298E">
      <w:pPr>
        <w:spacing w:after="0"/>
        <w:jc w:val="both"/>
        <w:rPr>
          <w:sz w:val="18"/>
          <w:szCs w:val="23"/>
        </w:rPr>
      </w:pPr>
    </w:p>
    <w:p w:rsidR="0000298E" w:rsidRDefault="0000298E" w:rsidP="0000298E">
      <w:pPr>
        <w:spacing w:after="0"/>
        <w:jc w:val="both"/>
        <w:rPr>
          <w:sz w:val="18"/>
          <w:szCs w:val="23"/>
        </w:rPr>
      </w:pPr>
    </w:p>
    <w:p w:rsidR="0000298E" w:rsidRPr="00A21371" w:rsidRDefault="0000298E" w:rsidP="0000298E">
      <w:pPr>
        <w:spacing w:after="0"/>
        <w:jc w:val="both"/>
        <w:rPr>
          <w:sz w:val="18"/>
          <w:szCs w:val="23"/>
        </w:rPr>
      </w:pPr>
      <w:r w:rsidRPr="00A21371">
        <w:rPr>
          <w:sz w:val="18"/>
          <w:szCs w:val="23"/>
        </w:rPr>
        <w:t>Заказчик:</w:t>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t>Подрядчик:</w:t>
      </w:r>
    </w:p>
    <w:p w:rsidR="004629C0" w:rsidRPr="00FC0E0C" w:rsidRDefault="0000298E" w:rsidP="0000298E">
      <w:pPr>
        <w:spacing w:after="0"/>
        <w:jc w:val="both"/>
        <w:rPr>
          <w:rFonts w:ascii="Times New Roman" w:hAnsi="Times New Roman"/>
          <w:szCs w:val="24"/>
        </w:rPr>
      </w:pPr>
      <w:r w:rsidRPr="00A21371">
        <w:rPr>
          <w:sz w:val="18"/>
          <w:szCs w:val="23"/>
        </w:rPr>
        <w:t>_____________( ________)</w:t>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r w:rsidRPr="00A21371">
        <w:rPr>
          <w:sz w:val="18"/>
          <w:szCs w:val="23"/>
        </w:rPr>
        <w:tab/>
      </w:r>
      <w:bookmarkStart w:id="0" w:name="_GoBack"/>
      <w:bookmarkEnd w:id="0"/>
      <w:r w:rsidRPr="00A21371">
        <w:rPr>
          <w:sz w:val="18"/>
          <w:szCs w:val="23"/>
        </w:rPr>
        <w:t>____________(_________)</w:t>
      </w:r>
    </w:p>
    <w:sectPr w:rsidR="004629C0" w:rsidRPr="00FC0E0C" w:rsidSect="00FB6916">
      <w:pgSz w:w="11906" w:h="16838"/>
      <w:pgMar w:top="567" w:right="709" w:bottom="1135" w:left="127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6437" w:rsidRDefault="00466437" w:rsidP="00C42B37">
      <w:pPr>
        <w:spacing w:after="0" w:line="240" w:lineRule="auto"/>
      </w:pPr>
      <w:r>
        <w:separator/>
      </w:r>
    </w:p>
  </w:endnote>
  <w:endnote w:type="continuationSeparator" w:id="1">
    <w:p w:rsidR="00466437" w:rsidRDefault="00466437" w:rsidP="00C42B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6437" w:rsidRDefault="00466437" w:rsidP="00C42B37">
      <w:pPr>
        <w:spacing w:after="0" w:line="240" w:lineRule="auto"/>
      </w:pPr>
      <w:r>
        <w:separator/>
      </w:r>
    </w:p>
  </w:footnote>
  <w:footnote w:type="continuationSeparator" w:id="1">
    <w:p w:rsidR="00466437" w:rsidRDefault="00466437" w:rsidP="00C42B3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5"/>
      <w:numFmt w:val="decimal"/>
      <w:lvlText w:val="%1."/>
      <w:lvlJc w:val="left"/>
      <w:pPr>
        <w:tabs>
          <w:tab w:val="num" w:pos="360"/>
        </w:tabs>
        <w:ind w:left="360" w:hanging="360"/>
      </w:pPr>
    </w:lvl>
    <w:lvl w:ilvl="1">
      <w:start w:val="1"/>
      <w:numFmt w:val="decimal"/>
      <w:lvlText w:val="%1.%2."/>
      <w:lvlJc w:val="left"/>
      <w:pPr>
        <w:tabs>
          <w:tab w:val="num" w:pos="1404"/>
        </w:tabs>
        <w:ind w:left="1404" w:hanging="720"/>
      </w:pPr>
    </w:lvl>
    <w:lvl w:ilvl="2">
      <w:start w:val="1"/>
      <w:numFmt w:val="decimal"/>
      <w:lvlText w:val="%1.%2.%3."/>
      <w:lvlJc w:val="left"/>
      <w:pPr>
        <w:tabs>
          <w:tab w:val="num" w:pos="2088"/>
        </w:tabs>
        <w:ind w:left="2088" w:hanging="720"/>
      </w:pPr>
    </w:lvl>
    <w:lvl w:ilvl="3">
      <w:start w:val="1"/>
      <w:numFmt w:val="decimal"/>
      <w:lvlText w:val="%1.%2.%3.%4."/>
      <w:lvlJc w:val="left"/>
      <w:pPr>
        <w:tabs>
          <w:tab w:val="num" w:pos="3132"/>
        </w:tabs>
        <w:ind w:left="3132" w:hanging="1080"/>
      </w:pPr>
    </w:lvl>
    <w:lvl w:ilvl="4">
      <w:start w:val="1"/>
      <w:numFmt w:val="decimal"/>
      <w:lvlText w:val="%1.%2.%3.%4.%5."/>
      <w:lvlJc w:val="left"/>
      <w:pPr>
        <w:tabs>
          <w:tab w:val="num" w:pos="3816"/>
        </w:tabs>
        <w:ind w:left="3816" w:hanging="1080"/>
      </w:pPr>
    </w:lvl>
    <w:lvl w:ilvl="5">
      <w:start w:val="1"/>
      <w:numFmt w:val="decimal"/>
      <w:lvlText w:val="%1.%2.%3.%4.%5.%6."/>
      <w:lvlJc w:val="left"/>
      <w:pPr>
        <w:tabs>
          <w:tab w:val="num" w:pos="4860"/>
        </w:tabs>
        <w:ind w:left="4860" w:hanging="1440"/>
      </w:pPr>
    </w:lvl>
    <w:lvl w:ilvl="6">
      <w:start w:val="1"/>
      <w:numFmt w:val="decimal"/>
      <w:lvlText w:val="%1.%2.%3.%4.%5.%6.%7."/>
      <w:lvlJc w:val="left"/>
      <w:pPr>
        <w:tabs>
          <w:tab w:val="num" w:pos="5544"/>
        </w:tabs>
        <w:ind w:left="5544" w:hanging="1440"/>
      </w:pPr>
    </w:lvl>
    <w:lvl w:ilvl="7">
      <w:start w:val="1"/>
      <w:numFmt w:val="decimal"/>
      <w:lvlText w:val="%1.%2.%3.%4.%5.%6.%7.%8."/>
      <w:lvlJc w:val="left"/>
      <w:pPr>
        <w:tabs>
          <w:tab w:val="num" w:pos="6588"/>
        </w:tabs>
        <w:ind w:left="6588" w:hanging="1800"/>
      </w:pPr>
    </w:lvl>
    <w:lvl w:ilvl="8">
      <w:start w:val="1"/>
      <w:numFmt w:val="decimal"/>
      <w:lvlText w:val="%1.%2.%3.%4.%5.%6.%7.%8.%9."/>
      <w:lvlJc w:val="left"/>
      <w:pPr>
        <w:tabs>
          <w:tab w:val="num" w:pos="7632"/>
        </w:tabs>
        <w:ind w:left="7632" w:hanging="2160"/>
      </w:p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35F06F4"/>
    <w:multiLevelType w:val="hybridMultilevel"/>
    <w:tmpl w:val="9B06C6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5D26B66"/>
    <w:multiLevelType w:val="singleLevel"/>
    <w:tmpl w:val="E2987622"/>
    <w:lvl w:ilvl="0">
      <w:start w:val="1"/>
      <w:numFmt w:val="decimal"/>
      <w:lvlText w:val="1.1.%1."/>
      <w:legacy w:legacy="1" w:legacySpace="0" w:legacyIndent="514"/>
      <w:lvlJc w:val="left"/>
      <w:rPr>
        <w:rFonts w:ascii="Times New Roman" w:hAnsi="Times New Roman" w:cs="Times New Roman" w:hint="default"/>
      </w:rPr>
    </w:lvl>
  </w:abstractNum>
  <w:abstractNum w:abstractNumId="5">
    <w:nsid w:val="0DDD7947"/>
    <w:multiLevelType w:val="singleLevel"/>
    <w:tmpl w:val="F042A5E6"/>
    <w:lvl w:ilvl="0">
      <w:start w:val="4"/>
      <w:numFmt w:val="decimal"/>
      <w:lvlText w:val="%1."/>
      <w:legacy w:legacy="1" w:legacySpace="0" w:legacyIndent="221"/>
      <w:lvlJc w:val="left"/>
      <w:rPr>
        <w:rFonts w:ascii="Times New Roman" w:hAnsi="Times New Roman" w:cs="Times New Roman" w:hint="default"/>
      </w:rPr>
    </w:lvl>
  </w:abstractNum>
  <w:abstractNum w:abstractNumId="6">
    <w:nsid w:val="1363659F"/>
    <w:multiLevelType w:val="hybridMultilevel"/>
    <w:tmpl w:val="507069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100894"/>
    <w:multiLevelType w:val="hybridMultilevel"/>
    <w:tmpl w:val="6BA062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21DA6C7A"/>
    <w:multiLevelType w:val="hybridMultilevel"/>
    <w:tmpl w:val="065068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246231D"/>
    <w:multiLevelType w:val="hybridMultilevel"/>
    <w:tmpl w:val="0D54A628"/>
    <w:lvl w:ilvl="0" w:tplc="78C0F6D6">
      <w:start w:val="1"/>
      <w:numFmt w:val="decimal"/>
      <w:lvlText w:val="%1."/>
      <w:lvlJc w:val="left"/>
      <w:pPr>
        <w:ind w:left="374" w:hanging="360"/>
      </w:pPr>
      <w:rPr>
        <w:rFonts w:hint="default"/>
      </w:rPr>
    </w:lvl>
    <w:lvl w:ilvl="1" w:tplc="04190019" w:tentative="1">
      <w:start w:val="1"/>
      <w:numFmt w:val="lowerLetter"/>
      <w:lvlText w:val="%2."/>
      <w:lvlJc w:val="left"/>
      <w:pPr>
        <w:ind w:left="1094" w:hanging="360"/>
      </w:pPr>
    </w:lvl>
    <w:lvl w:ilvl="2" w:tplc="0419001B" w:tentative="1">
      <w:start w:val="1"/>
      <w:numFmt w:val="lowerRoman"/>
      <w:lvlText w:val="%3."/>
      <w:lvlJc w:val="right"/>
      <w:pPr>
        <w:ind w:left="1814" w:hanging="180"/>
      </w:pPr>
    </w:lvl>
    <w:lvl w:ilvl="3" w:tplc="0419000F" w:tentative="1">
      <w:start w:val="1"/>
      <w:numFmt w:val="decimal"/>
      <w:lvlText w:val="%4."/>
      <w:lvlJc w:val="left"/>
      <w:pPr>
        <w:ind w:left="2534" w:hanging="360"/>
      </w:pPr>
    </w:lvl>
    <w:lvl w:ilvl="4" w:tplc="04190019" w:tentative="1">
      <w:start w:val="1"/>
      <w:numFmt w:val="lowerLetter"/>
      <w:lvlText w:val="%5."/>
      <w:lvlJc w:val="left"/>
      <w:pPr>
        <w:ind w:left="3254" w:hanging="360"/>
      </w:pPr>
    </w:lvl>
    <w:lvl w:ilvl="5" w:tplc="0419001B" w:tentative="1">
      <w:start w:val="1"/>
      <w:numFmt w:val="lowerRoman"/>
      <w:lvlText w:val="%6."/>
      <w:lvlJc w:val="right"/>
      <w:pPr>
        <w:ind w:left="3974" w:hanging="180"/>
      </w:pPr>
    </w:lvl>
    <w:lvl w:ilvl="6" w:tplc="0419000F" w:tentative="1">
      <w:start w:val="1"/>
      <w:numFmt w:val="decimal"/>
      <w:lvlText w:val="%7."/>
      <w:lvlJc w:val="left"/>
      <w:pPr>
        <w:ind w:left="4694" w:hanging="360"/>
      </w:pPr>
    </w:lvl>
    <w:lvl w:ilvl="7" w:tplc="04190019" w:tentative="1">
      <w:start w:val="1"/>
      <w:numFmt w:val="lowerLetter"/>
      <w:lvlText w:val="%8."/>
      <w:lvlJc w:val="left"/>
      <w:pPr>
        <w:ind w:left="5414" w:hanging="360"/>
      </w:pPr>
    </w:lvl>
    <w:lvl w:ilvl="8" w:tplc="0419001B" w:tentative="1">
      <w:start w:val="1"/>
      <w:numFmt w:val="lowerRoman"/>
      <w:lvlText w:val="%9."/>
      <w:lvlJc w:val="right"/>
      <w:pPr>
        <w:ind w:left="6134" w:hanging="180"/>
      </w:pPr>
    </w:lvl>
  </w:abstractNum>
  <w:abstractNum w:abstractNumId="10">
    <w:nsid w:val="301A1E95"/>
    <w:multiLevelType w:val="hybridMultilevel"/>
    <w:tmpl w:val="0B6EC88E"/>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70447CC"/>
    <w:multiLevelType w:val="hybridMultilevel"/>
    <w:tmpl w:val="8F1C99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F55654D"/>
    <w:multiLevelType w:val="hybridMultilevel"/>
    <w:tmpl w:val="691828BA"/>
    <w:lvl w:ilvl="0" w:tplc="F1E6AFD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23E0B8F"/>
    <w:multiLevelType w:val="hybridMultilevel"/>
    <w:tmpl w:val="F440DEA2"/>
    <w:lvl w:ilvl="0" w:tplc="29E240C4">
      <w:start w:val="1"/>
      <w:numFmt w:val="decimal"/>
      <w:lvlText w:val="%1."/>
      <w:lvlJc w:val="left"/>
      <w:pPr>
        <w:ind w:left="37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450765B8"/>
    <w:multiLevelType w:val="hybridMultilevel"/>
    <w:tmpl w:val="211E06B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46393B0E"/>
    <w:multiLevelType w:val="singleLevel"/>
    <w:tmpl w:val="A942DED4"/>
    <w:lvl w:ilvl="0">
      <w:start w:val="1"/>
      <w:numFmt w:val="decimal"/>
      <w:lvlText w:val="1.3.%1."/>
      <w:legacy w:legacy="1" w:legacySpace="0" w:legacyIndent="518"/>
      <w:lvlJc w:val="left"/>
      <w:rPr>
        <w:rFonts w:ascii="Times New Roman" w:hAnsi="Times New Roman" w:cs="Times New Roman" w:hint="default"/>
      </w:rPr>
    </w:lvl>
  </w:abstractNum>
  <w:abstractNum w:abstractNumId="16">
    <w:nsid w:val="538E23DC"/>
    <w:multiLevelType w:val="hybridMultilevel"/>
    <w:tmpl w:val="CE16B37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563E58BB"/>
    <w:multiLevelType w:val="multilevel"/>
    <w:tmpl w:val="5476A08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8">
    <w:nsid w:val="5A06586E"/>
    <w:multiLevelType w:val="hybridMultilevel"/>
    <w:tmpl w:val="3D9E2016"/>
    <w:lvl w:ilvl="0" w:tplc="0E0ADFF4">
      <w:start w:val="1"/>
      <w:numFmt w:val="decimal"/>
      <w:lvlText w:val="%1."/>
      <w:lvlJc w:val="left"/>
      <w:pPr>
        <w:ind w:left="1365" w:hanging="8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nsid w:val="60100F7B"/>
    <w:multiLevelType w:val="hybridMultilevel"/>
    <w:tmpl w:val="7D9658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5D86E6E"/>
    <w:multiLevelType w:val="singleLevel"/>
    <w:tmpl w:val="DDD84ED2"/>
    <w:lvl w:ilvl="0">
      <w:start w:val="1"/>
      <w:numFmt w:val="decimal"/>
      <w:lvlText w:val="%1"/>
      <w:lvlJc w:val="left"/>
      <w:pPr>
        <w:tabs>
          <w:tab w:val="num" w:pos="360"/>
        </w:tabs>
        <w:ind w:left="360" w:hanging="360"/>
      </w:pPr>
    </w:lvl>
  </w:abstractNum>
  <w:abstractNum w:abstractNumId="21">
    <w:nsid w:val="6828251E"/>
    <w:multiLevelType w:val="hybridMultilevel"/>
    <w:tmpl w:val="D102F7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FC4D35"/>
    <w:multiLevelType w:val="hybridMultilevel"/>
    <w:tmpl w:val="E56615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D6053F5"/>
    <w:multiLevelType w:val="hybridMultilevel"/>
    <w:tmpl w:val="BB842AFA"/>
    <w:lvl w:ilvl="0" w:tplc="BD76DEEC">
      <w:start w:val="1"/>
      <w:numFmt w:val="decimal"/>
      <w:lvlText w:val="%1."/>
      <w:lvlJc w:val="left"/>
      <w:pPr>
        <w:ind w:left="374" w:hanging="360"/>
      </w:pPr>
      <w:rPr>
        <w:rFonts w:hint="default"/>
      </w:rPr>
    </w:lvl>
    <w:lvl w:ilvl="1" w:tplc="04190019" w:tentative="1">
      <w:start w:val="1"/>
      <w:numFmt w:val="lowerLetter"/>
      <w:lvlText w:val="%2."/>
      <w:lvlJc w:val="left"/>
      <w:pPr>
        <w:ind w:left="1094" w:hanging="360"/>
      </w:pPr>
    </w:lvl>
    <w:lvl w:ilvl="2" w:tplc="0419001B" w:tentative="1">
      <w:start w:val="1"/>
      <w:numFmt w:val="lowerRoman"/>
      <w:lvlText w:val="%3."/>
      <w:lvlJc w:val="right"/>
      <w:pPr>
        <w:ind w:left="1814" w:hanging="180"/>
      </w:pPr>
    </w:lvl>
    <w:lvl w:ilvl="3" w:tplc="0419000F" w:tentative="1">
      <w:start w:val="1"/>
      <w:numFmt w:val="decimal"/>
      <w:lvlText w:val="%4."/>
      <w:lvlJc w:val="left"/>
      <w:pPr>
        <w:ind w:left="2534" w:hanging="360"/>
      </w:pPr>
    </w:lvl>
    <w:lvl w:ilvl="4" w:tplc="04190019" w:tentative="1">
      <w:start w:val="1"/>
      <w:numFmt w:val="lowerLetter"/>
      <w:lvlText w:val="%5."/>
      <w:lvlJc w:val="left"/>
      <w:pPr>
        <w:ind w:left="3254" w:hanging="360"/>
      </w:pPr>
    </w:lvl>
    <w:lvl w:ilvl="5" w:tplc="0419001B" w:tentative="1">
      <w:start w:val="1"/>
      <w:numFmt w:val="lowerRoman"/>
      <w:lvlText w:val="%6."/>
      <w:lvlJc w:val="right"/>
      <w:pPr>
        <w:ind w:left="3974" w:hanging="180"/>
      </w:pPr>
    </w:lvl>
    <w:lvl w:ilvl="6" w:tplc="0419000F" w:tentative="1">
      <w:start w:val="1"/>
      <w:numFmt w:val="decimal"/>
      <w:lvlText w:val="%7."/>
      <w:lvlJc w:val="left"/>
      <w:pPr>
        <w:ind w:left="4694" w:hanging="360"/>
      </w:pPr>
    </w:lvl>
    <w:lvl w:ilvl="7" w:tplc="04190019" w:tentative="1">
      <w:start w:val="1"/>
      <w:numFmt w:val="lowerLetter"/>
      <w:lvlText w:val="%8."/>
      <w:lvlJc w:val="left"/>
      <w:pPr>
        <w:ind w:left="5414" w:hanging="360"/>
      </w:pPr>
    </w:lvl>
    <w:lvl w:ilvl="8" w:tplc="0419001B" w:tentative="1">
      <w:start w:val="1"/>
      <w:numFmt w:val="lowerRoman"/>
      <w:lvlText w:val="%9."/>
      <w:lvlJc w:val="right"/>
      <w:pPr>
        <w:ind w:left="6134" w:hanging="180"/>
      </w:pPr>
    </w:lvl>
  </w:abstractNum>
  <w:abstractNum w:abstractNumId="24">
    <w:nsid w:val="6D662280"/>
    <w:multiLevelType w:val="hybridMultilevel"/>
    <w:tmpl w:val="ADECC65E"/>
    <w:lvl w:ilvl="0" w:tplc="41C0B2A4">
      <w:start w:val="1"/>
      <w:numFmt w:val="decimal"/>
      <w:lvlText w:val="%1."/>
      <w:lvlJc w:val="left"/>
      <w:pPr>
        <w:ind w:left="1800" w:hanging="10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B23172"/>
    <w:multiLevelType w:val="hybridMultilevel"/>
    <w:tmpl w:val="284AEB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BB94E6D"/>
    <w:multiLevelType w:val="hybridMultilevel"/>
    <w:tmpl w:val="B68A6290"/>
    <w:lvl w:ilvl="0" w:tplc="3370C82C">
      <w:start w:val="1"/>
      <w:numFmt w:val="decimal"/>
      <w:lvlText w:val="%1."/>
      <w:lvlJc w:val="left"/>
      <w:pPr>
        <w:ind w:left="1079" w:hanging="79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6"/>
  </w:num>
  <w:num w:numId="2">
    <w:abstractNumId w:val="18"/>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22"/>
  </w:num>
  <w:num w:numId="6">
    <w:abstractNumId w:val="8"/>
  </w:num>
  <w:num w:numId="7">
    <w:abstractNumId w:val="3"/>
  </w:num>
  <w:num w:numId="8">
    <w:abstractNumId w:val="25"/>
  </w:num>
  <w:num w:numId="9">
    <w:abstractNumId w:val="21"/>
  </w:num>
  <w:num w:numId="10">
    <w:abstractNumId w:val="6"/>
  </w:num>
  <w:num w:numId="11">
    <w:abstractNumId w:val="24"/>
  </w:num>
  <w:num w:numId="12">
    <w:abstractNumId w:val="4"/>
  </w:num>
  <w:num w:numId="13">
    <w:abstractNumId w:val="15"/>
  </w:num>
  <w:num w:numId="14">
    <w:abstractNumId w:val="5"/>
  </w:num>
  <w:num w:numId="15">
    <w:abstractNumId w:val="16"/>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2"/>
  </w:num>
  <w:num w:numId="25">
    <w:abstractNumId w:val="0"/>
  </w:num>
  <w:num w:numId="26">
    <w:abstractNumId w:val="12"/>
  </w:num>
  <w:num w:numId="27">
    <w:abstractNumId w:val="19"/>
  </w:num>
  <w:num w:numId="28">
    <w:abstractNumId w:val="20"/>
  </w:num>
  <w:num w:numId="29">
    <w:abstractNumId w:val="23"/>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10"/>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8194"/>
  </w:hdrShapeDefaults>
  <w:footnotePr>
    <w:footnote w:id="0"/>
    <w:footnote w:id="1"/>
  </w:footnotePr>
  <w:endnotePr>
    <w:endnote w:id="0"/>
    <w:endnote w:id="1"/>
  </w:endnotePr>
  <w:compat/>
  <w:rsids>
    <w:rsidRoot w:val="00275EED"/>
    <w:rsid w:val="0000298E"/>
    <w:rsid w:val="00050A3A"/>
    <w:rsid w:val="000973C0"/>
    <w:rsid w:val="00182B8F"/>
    <w:rsid w:val="00193675"/>
    <w:rsid w:val="00275EED"/>
    <w:rsid w:val="0029384E"/>
    <w:rsid w:val="002A5991"/>
    <w:rsid w:val="002B2745"/>
    <w:rsid w:val="00327597"/>
    <w:rsid w:val="0034707E"/>
    <w:rsid w:val="003C4E94"/>
    <w:rsid w:val="004233B0"/>
    <w:rsid w:val="004345FF"/>
    <w:rsid w:val="004629C0"/>
    <w:rsid w:val="00466437"/>
    <w:rsid w:val="00467D3C"/>
    <w:rsid w:val="00494EBE"/>
    <w:rsid w:val="00526146"/>
    <w:rsid w:val="00542812"/>
    <w:rsid w:val="00543969"/>
    <w:rsid w:val="005A1255"/>
    <w:rsid w:val="005A13E6"/>
    <w:rsid w:val="005B5429"/>
    <w:rsid w:val="00654233"/>
    <w:rsid w:val="00711EA1"/>
    <w:rsid w:val="00711F0E"/>
    <w:rsid w:val="00713087"/>
    <w:rsid w:val="00745101"/>
    <w:rsid w:val="00790D45"/>
    <w:rsid w:val="00794FDC"/>
    <w:rsid w:val="00825776"/>
    <w:rsid w:val="0089544A"/>
    <w:rsid w:val="00917E58"/>
    <w:rsid w:val="00924C6D"/>
    <w:rsid w:val="00955218"/>
    <w:rsid w:val="00967955"/>
    <w:rsid w:val="009B21E8"/>
    <w:rsid w:val="009B5FE5"/>
    <w:rsid w:val="00A04F31"/>
    <w:rsid w:val="00A15B3B"/>
    <w:rsid w:val="00A42CAA"/>
    <w:rsid w:val="00A6262F"/>
    <w:rsid w:val="00A643A3"/>
    <w:rsid w:val="00A8511F"/>
    <w:rsid w:val="00AD575E"/>
    <w:rsid w:val="00AE153A"/>
    <w:rsid w:val="00AF0B56"/>
    <w:rsid w:val="00B119B6"/>
    <w:rsid w:val="00B37374"/>
    <w:rsid w:val="00B77008"/>
    <w:rsid w:val="00B9589D"/>
    <w:rsid w:val="00BE468F"/>
    <w:rsid w:val="00C02C7E"/>
    <w:rsid w:val="00C12BEA"/>
    <w:rsid w:val="00C42B37"/>
    <w:rsid w:val="00C71F83"/>
    <w:rsid w:val="00C825F0"/>
    <w:rsid w:val="00C97EC2"/>
    <w:rsid w:val="00CC2D6F"/>
    <w:rsid w:val="00CD586A"/>
    <w:rsid w:val="00CE2F92"/>
    <w:rsid w:val="00D30F2D"/>
    <w:rsid w:val="00DC4D95"/>
    <w:rsid w:val="00DE6782"/>
    <w:rsid w:val="00E55264"/>
    <w:rsid w:val="00E56016"/>
    <w:rsid w:val="00EC5126"/>
    <w:rsid w:val="00F521CA"/>
    <w:rsid w:val="00F76D74"/>
    <w:rsid w:val="00F819BF"/>
    <w:rsid w:val="00F9281B"/>
    <w:rsid w:val="00F973F0"/>
    <w:rsid w:val="00FA7DE7"/>
    <w:rsid w:val="00FB6916"/>
    <w:rsid w:val="00FC0980"/>
    <w:rsid w:val="00FC0E0C"/>
    <w:rsid w:val="00FD728B"/>
    <w:rsid w:val="00FF10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5218"/>
  </w:style>
  <w:style w:type="paragraph" w:styleId="1">
    <w:name w:val="heading 1"/>
    <w:basedOn w:val="a"/>
    <w:next w:val="a"/>
    <w:link w:val="10"/>
    <w:qFormat/>
    <w:rsid w:val="00A15B3B"/>
    <w:pPr>
      <w:keepNext/>
      <w:suppressAutoHyphens/>
      <w:spacing w:before="240" w:after="60" w:line="240" w:lineRule="auto"/>
      <w:outlineLvl w:val="0"/>
    </w:pPr>
    <w:rPr>
      <w:rFonts w:ascii="Arial" w:eastAsia="Times New Roman" w:hAnsi="Arial" w:cs="Arial"/>
      <w:b/>
      <w:bCs/>
      <w:kern w:val="32"/>
      <w:sz w:val="32"/>
      <w:szCs w:val="32"/>
      <w:lang w:eastAsia="ar-SA"/>
    </w:rPr>
  </w:style>
  <w:style w:type="paragraph" w:styleId="2">
    <w:name w:val="heading 2"/>
    <w:basedOn w:val="a"/>
    <w:next w:val="a"/>
    <w:link w:val="20"/>
    <w:uiPriority w:val="9"/>
    <w:unhideWhenUsed/>
    <w:qFormat/>
    <w:rsid w:val="00A15B3B"/>
    <w:pPr>
      <w:keepNext/>
      <w:suppressAutoHyphens/>
      <w:spacing w:before="240" w:after="60" w:line="240" w:lineRule="auto"/>
      <w:outlineLvl w:val="1"/>
    </w:pPr>
    <w:rPr>
      <w:rFonts w:ascii="Arial" w:eastAsia="Times New Roman" w:hAnsi="Arial" w:cs="Arial"/>
      <w:b/>
      <w:bCs/>
      <w:i/>
      <w:i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15B3B"/>
    <w:rPr>
      <w:rFonts w:ascii="Arial" w:eastAsia="Times New Roman" w:hAnsi="Arial" w:cs="Arial"/>
      <w:b/>
      <w:bCs/>
      <w:kern w:val="32"/>
      <w:sz w:val="32"/>
      <w:szCs w:val="32"/>
      <w:lang w:eastAsia="ar-SA"/>
    </w:rPr>
  </w:style>
  <w:style w:type="character" w:customStyle="1" w:styleId="20">
    <w:name w:val="Заголовок 2 Знак"/>
    <w:basedOn w:val="a0"/>
    <w:link w:val="2"/>
    <w:uiPriority w:val="9"/>
    <w:rsid w:val="00A15B3B"/>
    <w:rPr>
      <w:rFonts w:ascii="Arial" w:eastAsia="Times New Roman" w:hAnsi="Arial" w:cs="Arial"/>
      <w:b/>
      <w:bCs/>
      <w:i/>
      <w:iCs/>
      <w:sz w:val="28"/>
      <w:szCs w:val="28"/>
      <w:lang w:eastAsia="ar-SA"/>
    </w:rPr>
  </w:style>
  <w:style w:type="paragraph" w:customStyle="1" w:styleId="ConsPlusNonformat">
    <w:name w:val="ConsPlusNonformat"/>
    <w:uiPriority w:val="99"/>
    <w:rsid w:val="00275EED"/>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B77008"/>
    <w:pPr>
      <w:autoSpaceDE w:val="0"/>
      <w:autoSpaceDN w:val="0"/>
      <w:adjustRightInd w:val="0"/>
      <w:spacing w:after="0" w:line="240" w:lineRule="auto"/>
    </w:pPr>
    <w:rPr>
      <w:rFonts w:ascii="Arial" w:hAnsi="Arial" w:cs="Arial"/>
      <w:sz w:val="20"/>
      <w:szCs w:val="20"/>
    </w:rPr>
  </w:style>
  <w:style w:type="paragraph" w:styleId="a3">
    <w:name w:val="List Paragraph"/>
    <w:basedOn w:val="a"/>
    <w:uiPriority w:val="34"/>
    <w:qFormat/>
    <w:rsid w:val="00EC5126"/>
    <w:pPr>
      <w:ind w:left="720"/>
      <w:contextualSpacing/>
    </w:pPr>
  </w:style>
  <w:style w:type="paragraph" w:styleId="a4">
    <w:name w:val="Balloon Text"/>
    <w:basedOn w:val="a"/>
    <w:link w:val="a5"/>
    <w:uiPriority w:val="99"/>
    <w:semiHidden/>
    <w:unhideWhenUsed/>
    <w:rsid w:val="00BE468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E468F"/>
    <w:rPr>
      <w:rFonts w:ascii="Tahoma" w:hAnsi="Tahoma" w:cs="Tahoma"/>
      <w:sz w:val="16"/>
      <w:szCs w:val="16"/>
    </w:rPr>
  </w:style>
  <w:style w:type="paragraph" w:customStyle="1" w:styleId="Style6">
    <w:name w:val="Style6"/>
    <w:basedOn w:val="a"/>
    <w:uiPriority w:val="99"/>
    <w:rsid w:val="00A15B3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A15B3B"/>
    <w:pPr>
      <w:widowControl w:val="0"/>
      <w:suppressAutoHyphens/>
      <w:spacing w:after="0" w:line="240" w:lineRule="auto"/>
      <w:ind w:firstLine="720"/>
    </w:pPr>
    <w:rPr>
      <w:rFonts w:ascii="Arial" w:eastAsia="Arial" w:hAnsi="Arial" w:cs="Times New Roman"/>
      <w:sz w:val="16"/>
      <w:szCs w:val="20"/>
      <w:lang w:eastAsia="ar-SA"/>
    </w:rPr>
  </w:style>
  <w:style w:type="paragraph" w:customStyle="1" w:styleId="Style1">
    <w:name w:val="Style1"/>
    <w:basedOn w:val="a"/>
    <w:rsid w:val="00A15B3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2">
    <w:name w:val="Font Style12"/>
    <w:uiPriority w:val="99"/>
    <w:rsid w:val="00A15B3B"/>
    <w:rPr>
      <w:rFonts w:ascii="Times New Roman" w:hAnsi="Times New Roman" w:cs="Times New Roman"/>
      <w:b/>
      <w:bCs/>
      <w:sz w:val="22"/>
      <w:szCs w:val="22"/>
    </w:rPr>
  </w:style>
  <w:style w:type="paragraph" w:styleId="a6">
    <w:name w:val="header"/>
    <w:basedOn w:val="a"/>
    <w:link w:val="a7"/>
    <w:uiPriority w:val="99"/>
    <w:unhideWhenUsed/>
    <w:rsid w:val="00A15B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A15B3B"/>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A15B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A15B3B"/>
    <w:rPr>
      <w:rFonts w:ascii="Times New Roman" w:eastAsia="Times New Roman" w:hAnsi="Times New Roman" w:cs="Times New Roman"/>
      <w:sz w:val="24"/>
      <w:szCs w:val="24"/>
      <w:lang w:eastAsia="ru-RU"/>
    </w:rPr>
  </w:style>
  <w:style w:type="paragraph" w:styleId="aa">
    <w:name w:val="Body Text"/>
    <w:basedOn w:val="a"/>
    <w:link w:val="ab"/>
    <w:unhideWhenUsed/>
    <w:rsid w:val="00A15B3B"/>
    <w:pPr>
      <w:suppressAutoHyphens/>
      <w:spacing w:after="0" w:line="240" w:lineRule="auto"/>
      <w:ind w:right="-284"/>
      <w:jc w:val="both"/>
    </w:pPr>
    <w:rPr>
      <w:rFonts w:ascii="Arial" w:eastAsia="Times New Roman" w:hAnsi="Arial" w:cs="Times New Roman"/>
      <w:color w:val="000000"/>
      <w:szCs w:val="20"/>
      <w:lang w:eastAsia="ar-SA"/>
    </w:rPr>
  </w:style>
  <w:style w:type="character" w:customStyle="1" w:styleId="ab">
    <w:name w:val="Основной текст Знак"/>
    <w:basedOn w:val="a0"/>
    <w:link w:val="aa"/>
    <w:rsid w:val="00A15B3B"/>
    <w:rPr>
      <w:rFonts w:ascii="Arial" w:eastAsia="Times New Roman" w:hAnsi="Arial" w:cs="Times New Roman"/>
      <w:color w:val="000000"/>
      <w:szCs w:val="20"/>
      <w:lang w:eastAsia="ar-SA"/>
    </w:rPr>
  </w:style>
  <w:style w:type="paragraph" w:styleId="3">
    <w:name w:val="Body Text 3"/>
    <w:basedOn w:val="a"/>
    <w:link w:val="30"/>
    <w:semiHidden/>
    <w:unhideWhenUsed/>
    <w:rsid w:val="00A15B3B"/>
    <w:pPr>
      <w:suppressAutoHyphens/>
      <w:spacing w:after="120" w:line="240" w:lineRule="auto"/>
    </w:pPr>
    <w:rPr>
      <w:rFonts w:ascii="Times New Roman" w:eastAsia="Times New Roman" w:hAnsi="Times New Roman" w:cs="Times New Roman"/>
      <w:sz w:val="16"/>
      <w:szCs w:val="16"/>
      <w:lang w:eastAsia="ar-SA"/>
    </w:rPr>
  </w:style>
  <w:style w:type="character" w:customStyle="1" w:styleId="30">
    <w:name w:val="Основной текст 3 Знак"/>
    <w:basedOn w:val="a0"/>
    <w:link w:val="3"/>
    <w:semiHidden/>
    <w:rsid w:val="00A15B3B"/>
    <w:rPr>
      <w:rFonts w:ascii="Times New Roman" w:eastAsia="Times New Roman" w:hAnsi="Times New Roman" w:cs="Times New Roman"/>
      <w:sz w:val="16"/>
      <w:szCs w:val="16"/>
      <w:lang w:eastAsia="ar-SA"/>
    </w:rPr>
  </w:style>
  <w:style w:type="paragraph" w:customStyle="1" w:styleId="ConsNonformat">
    <w:name w:val="ConsNonformat"/>
    <w:rsid w:val="00A15B3B"/>
    <w:pPr>
      <w:widowControl w:val="0"/>
      <w:suppressAutoHyphens/>
      <w:spacing w:after="0" w:line="240" w:lineRule="auto"/>
    </w:pPr>
    <w:rPr>
      <w:rFonts w:ascii="Courier New" w:eastAsia="Arial" w:hAnsi="Courier New" w:cs="Times New Roman"/>
      <w:sz w:val="16"/>
      <w:szCs w:val="20"/>
      <w:lang w:eastAsia="ar-SA"/>
    </w:rPr>
  </w:style>
  <w:style w:type="character" w:customStyle="1" w:styleId="ac">
    <w:name w:val="Текст сноски Знак"/>
    <w:link w:val="ad"/>
    <w:semiHidden/>
    <w:rsid w:val="00CD586A"/>
    <w:rPr>
      <w:rFonts w:ascii="Times New Roman" w:eastAsia="Times New Roman" w:hAnsi="Times New Roman"/>
    </w:rPr>
  </w:style>
  <w:style w:type="paragraph" w:styleId="ad">
    <w:name w:val="footnote text"/>
    <w:basedOn w:val="a"/>
    <w:link w:val="ac"/>
    <w:semiHidden/>
    <w:unhideWhenUsed/>
    <w:rsid w:val="00CD586A"/>
    <w:pPr>
      <w:spacing w:after="0" w:line="240" w:lineRule="auto"/>
    </w:pPr>
    <w:rPr>
      <w:rFonts w:ascii="Times New Roman" w:eastAsia="Times New Roman" w:hAnsi="Times New Roman"/>
    </w:rPr>
  </w:style>
  <w:style w:type="character" w:customStyle="1" w:styleId="11">
    <w:name w:val="Текст сноски Знак1"/>
    <w:basedOn w:val="a0"/>
    <w:uiPriority w:val="99"/>
    <w:semiHidden/>
    <w:rsid w:val="00CD586A"/>
    <w:rPr>
      <w:sz w:val="20"/>
      <w:szCs w:val="20"/>
    </w:rPr>
  </w:style>
  <w:style w:type="paragraph" w:customStyle="1" w:styleId="Style4">
    <w:name w:val="Style4"/>
    <w:basedOn w:val="a"/>
    <w:rsid w:val="00CD586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8">
    <w:name w:val="Style8"/>
    <w:basedOn w:val="a"/>
    <w:rsid w:val="00CD586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2">
    <w:name w:val="Style12"/>
    <w:basedOn w:val="a"/>
    <w:rsid w:val="00CD586A"/>
    <w:pPr>
      <w:widowControl w:val="0"/>
      <w:autoSpaceDE w:val="0"/>
      <w:autoSpaceDN w:val="0"/>
      <w:adjustRightInd w:val="0"/>
      <w:spacing w:after="0" w:line="229" w:lineRule="exact"/>
    </w:pPr>
    <w:rPr>
      <w:rFonts w:ascii="Times New Roman" w:eastAsia="Times New Roman" w:hAnsi="Times New Roman" w:cs="Times New Roman"/>
      <w:sz w:val="24"/>
      <w:szCs w:val="24"/>
      <w:lang w:eastAsia="ru-RU"/>
    </w:rPr>
  </w:style>
  <w:style w:type="paragraph" w:customStyle="1" w:styleId="Style16">
    <w:name w:val="Style16"/>
    <w:basedOn w:val="a"/>
    <w:rsid w:val="00CD586A"/>
    <w:pPr>
      <w:widowControl w:val="0"/>
      <w:autoSpaceDE w:val="0"/>
      <w:autoSpaceDN w:val="0"/>
      <w:adjustRightInd w:val="0"/>
      <w:spacing w:after="0" w:line="235" w:lineRule="exact"/>
    </w:pPr>
    <w:rPr>
      <w:rFonts w:ascii="Times New Roman" w:eastAsia="Times New Roman" w:hAnsi="Times New Roman" w:cs="Times New Roman"/>
      <w:sz w:val="24"/>
      <w:szCs w:val="24"/>
      <w:lang w:eastAsia="ru-RU"/>
    </w:rPr>
  </w:style>
  <w:style w:type="paragraph" w:customStyle="1" w:styleId="Style5">
    <w:name w:val="Style5"/>
    <w:basedOn w:val="a"/>
    <w:rsid w:val="00CD586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5">
    <w:name w:val="Style15"/>
    <w:basedOn w:val="a"/>
    <w:rsid w:val="00CD586A"/>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paragraph" w:customStyle="1" w:styleId="Style20">
    <w:name w:val="Style20"/>
    <w:basedOn w:val="a"/>
    <w:rsid w:val="00CD586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4">
    <w:name w:val="Style14"/>
    <w:basedOn w:val="a"/>
    <w:rsid w:val="00CD586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0">
    <w:name w:val="Font Style30"/>
    <w:rsid w:val="00CD586A"/>
    <w:rPr>
      <w:rFonts w:ascii="Times New Roman" w:hAnsi="Times New Roman" w:cs="Times New Roman" w:hint="default"/>
      <w:b/>
      <w:bCs/>
      <w:sz w:val="18"/>
      <w:szCs w:val="18"/>
    </w:rPr>
  </w:style>
  <w:style w:type="character" w:customStyle="1" w:styleId="FontStyle33">
    <w:name w:val="Font Style33"/>
    <w:rsid w:val="00CD586A"/>
    <w:rPr>
      <w:rFonts w:ascii="Times New Roman" w:hAnsi="Times New Roman" w:cs="Times New Roman" w:hint="default"/>
      <w:sz w:val="18"/>
      <w:szCs w:val="18"/>
    </w:rPr>
  </w:style>
  <w:style w:type="character" w:customStyle="1" w:styleId="FontStyle34">
    <w:name w:val="Font Style34"/>
    <w:rsid w:val="00CD586A"/>
    <w:rPr>
      <w:rFonts w:ascii="Times New Roman" w:hAnsi="Times New Roman" w:cs="Times New Roman" w:hint="default"/>
      <w:sz w:val="18"/>
      <w:szCs w:val="18"/>
    </w:rPr>
  </w:style>
  <w:style w:type="character" w:customStyle="1" w:styleId="FontStyle39">
    <w:name w:val="Font Style39"/>
    <w:rsid w:val="00CD586A"/>
    <w:rPr>
      <w:rFonts w:ascii="Times New Roman" w:hAnsi="Times New Roman" w:cs="Times New Roman" w:hint="default"/>
      <w:b/>
      <w:bCs/>
      <w:i/>
      <w:iCs/>
      <w:sz w:val="18"/>
      <w:szCs w:val="18"/>
    </w:rPr>
  </w:style>
  <w:style w:type="character" w:customStyle="1" w:styleId="FontStyle45">
    <w:name w:val="Font Style45"/>
    <w:rsid w:val="00CD586A"/>
    <w:rPr>
      <w:rFonts w:ascii="Times New Roman" w:hAnsi="Times New Roman" w:cs="Times New Roman" w:hint="default"/>
      <w:sz w:val="20"/>
      <w:szCs w:val="20"/>
    </w:rPr>
  </w:style>
  <w:style w:type="character" w:customStyle="1" w:styleId="FontStyle48">
    <w:name w:val="Font Style48"/>
    <w:rsid w:val="00CD586A"/>
    <w:rPr>
      <w:rFonts w:ascii="Times New Roman" w:hAnsi="Times New Roman" w:cs="Times New Roman" w:hint="default"/>
      <w:b/>
      <w:bCs/>
      <w:sz w:val="22"/>
      <w:szCs w:val="22"/>
    </w:rPr>
  </w:style>
  <w:style w:type="paragraph" w:customStyle="1" w:styleId="Style2">
    <w:name w:val="Style2"/>
    <w:basedOn w:val="a"/>
    <w:rsid w:val="00CD586A"/>
    <w:pPr>
      <w:widowControl w:val="0"/>
      <w:autoSpaceDE w:val="0"/>
      <w:autoSpaceDN w:val="0"/>
      <w:adjustRightInd w:val="0"/>
      <w:spacing w:after="0" w:line="259" w:lineRule="exact"/>
      <w:ind w:firstLine="533"/>
      <w:jc w:val="both"/>
    </w:pPr>
    <w:rPr>
      <w:rFonts w:ascii="Times New Roman" w:eastAsia="Times New Roman" w:hAnsi="Times New Roman" w:cs="Times New Roman"/>
      <w:sz w:val="24"/>
      <w:szCs w:val="24"/>
      <w:lang w:eastAsia="ru-RU"/>
    </w:rPr>
  </w:style>
  <w:style w:type="paragraph" w:customStyle="1" w:styleId="Style3">
    <w:name w:val="Style3"/>
    <w:basedOn w:val="a"/>
    <w:uiPriority w:val="99"/>
    <w:rsid w:val="00CD586A"/>
    <w:pPr>
      <w:widowControl w:val="0"/>
      <w:autoSpaceDE w:val="0"/>
      <w:autoSpaceDN w:val="0"/>
      <w:adjustRightInd w:val="0"/>
      <w:spacing w:after="0" w:line="187" w:lineRule="exact"/>
      <w:jc w:val="both"/>
    </w:pPr>
    <w:rPr>
      <w:rFonts w:ascii="Times New Roman" w:eastAsia="Times New Roman" w:hAnsi="Times New Roman" w:cs="Times New Roman"/>
      <w:sz w:val="24"/>
      <w:szCs w:val="24"/>
      <w:lang w:eastAsia="ru-RU"/>
    </w:rPr>
  </w:style>
  <w:style w:type="character" w:customStyle="1" w:styleId="FontStyle11">
    <w:name w:val="Font Style11"/>
    <w:rsid w:val="00CD586A"/>
    <w:rPr>
      <w:rFonts w:ascii="Times New Roman" w:hAnsi="Times New Roman" w:cs="Times New Roman"/>
      <w:b/>
      <w:bCs/>
      <w:sz w:val="22"/>
      <w:szCs w:val="22"/>
    </w:rPr>
  </w:style>
  <w:style w:type="character" w:customStyle="1" w:styleId="FontStyle13">
    <w:name w:val="Font Style13"/>
    <w:rsid w:val="00CD586A"/>
    <w:rPr>
      <w:rFonts w:ascii="Times New Roman" w:hAnsi="Times New Roman" w:cs="Times New Roman"/>
      <w:b/>
      <w:bCs/>
      <w:sz w:val="20"/>
      <w:szCs w:val="20"/>
    </w:rPr>
  </w:style>
  <w:style w:type="character" w:customStyle="1" w:styleId="FontStyle14">
    <w:name w:val="Font Style14"/>
    <w:rsid w:val="00CD586A"/>
    <w:rPr>
      <w:rFonts w:ascii="Times New Roman" w:hAnsi="Times New Roman" w:cs="Times New Roman"/>
      <w:b/>
      <w:bCs/>
      <w:sz w:val="20"/>
      <w:szCs w:val="20"/>
    </w:rPr>
  </w:style>
  <w:style w:type="character" w:customStyle="1" w:styleId="FontStyle15">
    <w:name w:val="Font Style15"/>
    <w:rsid w:val="00CD586A"/>
    <w:rPr>
      <w:rFonts w:ascii="Times New Roman" w:hAnsi="Times New Roman" w:cs="Times New Roman"/>
      <w:sz w:val="20"/>
      <w:szCs w:val="20"/>
    </w:rPr>
  </w:style>
  <w:style w:type="character" w:customStyle="1" w:styleId="FontStyle16">
    <w:name w:val="Font Style16"/>
    <w:rsid w:val="00CD586A"/>
    <w:rPr>
      <w:rFonts w:ascii="Times New Roman" w:hAnsi="Times New Roman" w:cs="Times New Roman"/>
      <w:b/>
      <w:bCs/>
      <w:sz w:val="20"/>
      <w:szCs w:val="20"/>
    </w:rPr>
  </w:style>
  <w:style w:type="character" w:customStyle="1" w:styleId="FontStyle17">
    <w:name w:val="Font Style17"/>
    <w:rsid w:val="00CD586A"/>
    <w:rPr>
      <w:rFonts w:ascii="Times New Roman" w:hAnsi="Times New Roman" w:cs="Times New Roman"/>
      <w:b/>
      <w:bCs/>
      <w:sz w:val="20"/>
      <w:szCs w:val="20"/>
    </w:rPr>
  </w:style>
  <w:style w:type="character" w:customStyle="1" w:styleId="FontStyle18">
    <w:name w:val="Font Style18"/>
    <w:rsid w:val="00CD586A"/>
    <w:rPr>
      <w:rFonts w:ascii="Times New Roman" w:hAnsi="Times New Roman" w:cs="Times New Roman"/>
      <w:b/>
      <w:bCs/>
      <w:sz w:val="14"/>
      <w:szCs w:val="14"/>
    </w:rPr>
  </w:style>
  <w:style w:type="paragraph" w:customStyle="1" w:styleId="Style9">
    <w:name w:val="Style9"/>
    <w:basedOn w:val="a"/>
    <w:rsid w:val="00CD586A"/>
    <w:pPr>
      <w:widowControl w:val="0"/>
      <w:autoSpaceDE w:val="0"/>
      <w:autoSpaceDN w:val="0"/>
      <w:adjustRightInd w:val="0"/>
      <w:spacing w:after="0" w:line="235" w:lineRule="exact"/>
    </w:pPr>
    <w:rPr>
      <w:rFonts w:ascii="Times New Roman" w:eastAsia="Times New Roman" w:hAnsi="Times New Roman" w:cs="Times New Roman"/>
      <w:sz w:val="24"/>
      <w:szCs w:val="24"/>
      <w:lang w:eastAsia="ru-RU"/>
    </w:rPr>
  </w:style>
  <w:style w:type="paragraph" w:styleId="ae">
    <w:name w:val="Body Text Indent"/>
    <w:basedOn w:val="a"/>
    <w:link w:val="af"/>
    <w:uiPriority w:val="99"/>
    <w:unhideWhenUsed/>
    <w:rsid w:val="00CD586A"/>
    <w:pPr>
      <w:spacing w:after="120" w:line="240" w:lineRule="auto"/>
      <w:ind w:left="283"/>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0"/>
    <w:link w:val="ae"/>
    <w:uiPriority w:val="99"/>
    <w:rsid w:val="00CD586A"/>
    <w:rPr>
      <w:rFonts w:ascii="Times New Roman" w:eastAsia="Times New Roman" w:hAnsi="Times New Roman" w:cs="Times New Roman"/>
      <w:sz w:val="24"/>
      <w:szCs w:val="24"/>
      <w:lang w:eastAsia="ru-RU"/>
    </w:rPr>
  </w:style>
  <w:style w:type="paragraph" w:customStyle="1" w:styleId="ConsPlusCell">
    <w:name w:val="ConsPlusCell"/>
    <w:uiPriority w:val="99"/>
    <w:rsid w:val="00CD586A"/>
    <w:pPr>
      <w:widowControl w:val="0"/>
      <w:autoSpaceDE w:val="0"/>
      <w:autoSpaceDN w:val="0"/>
      <w:adjustRightInd w:val="0"/>
      <w:spacing w:after="0" w:line="240" w:lineRule="auto"/>
    </w:pPr>
    <w:rPr>
      <w:rFonts w:ascii="Calibri" w:eastAsia="Times New Roman" w:hAnsi="Calibri" w:cs="Calibri"/>
      <w:lang w:eastAsia="ru-RU"/>
    </w:rPr>
  </w:style>
  <w:style w:type="paragraph" w:styleId="af0">
    <w:name w:val="Title"/>
    <w:basedOn w:val="a"/>
    <w:link w:val="af1"/>
    <w:qFormat/>
    <w:rsid w:val="00CD586A"/>
    <w:pPr>
      <w:widowControl w:val="0"/>
      <w:shd w:val="clear" w:color="auto" w:fill="FFFFFF"/>
      <w:spacing w:after="0" w:line="240" w:lineRule="auto"/>
      <w:ind w:left="38"/>
      <w:jc w:val="center"/>
    </w:pPr>
    <w:rPr>
      <w:rFonts w:ascii="Times New Roman" w:eastAsia="Times New Roman" w:hAnsi="Times New Roman" w:cs="Times New Roman"/>
      <w:snapToGrid w:val="0"/>
      <w:color w:val="000000"/>
      <w:spacing w:val="-5"/>
      <w:sz w:val="30"/>
      <w:szCs w:val="20"/>
    </w:rPr>
  </w:style>
  <w:style w:type="character" w:customStyle="1" w:styleId="af1">
    <w:name w:val="Название Знак"/>
    <w:basedOn w:val="a0"/>
    <w:link w:val="af0"/>
    <w:rsid w:val="00CD586A"/>
    <w:rPr>
      <w:rFonts w:ascii="Times New Roman" w:eastAsia="Times New Roman" w:hAnsi="Times New Roman" w:cs="Times New Roman"/>
      <w:snapToGrid w:val="0"/>
      <w:color w:val="000000"/>
      <w:spacing w:val="-5"/>
      <w:sz w:val="30"/>
      <w:szCs w:val="20"/>
      <w:shd w:val="clear" w:color="auto" w:fill="FFFFFF"/>
    </w:rPr>
  </w:style>
  <w:style w:type="character" w:customStyle="1" w:styleId="FontStyle21">
    <w:name w:val="Font Style21"/>
    <w:rsid w:val="00CD586A"/>
    <w:rPr>
      <w:rFonts w:ascii="Times New Roman" w:hAnsi="Times New Roman" w:cs="Times New Roman" w:hint="default"/>
      <w:sz w:val="22"/>
      <w:szCs w:val="22"/>
    </w:rPr>
  </w:style>
  <w:style w:type="paragraph" w:styleId="21">
    <w:name w:val="Body Text 2"/>
    <w:basedOn w:val="a"/>
    <w:link w:val="22"/>
    <w:rsid w:val="005A13E6"/>
    <w:pPr>
      <w:spacing w:after="120" w:line="480" w:lineRule="auto"/>
    </w:pPr>
    <w:rPr>
      <w:rFonts w:ascii="Times New Roman" w:eastAsia="Times New Roman" w:hAnsi="Times New Roman" w:cs="Times New Roman"/>
      <w:sz w:val="20"/>
      <w:szCs w:val="20"/>
      <w:lang w:eastAsia="ru-RU"/>
    </w:rPr>
  </w:style>
  <w:style w:type="character" w:customStyle="1" w:styleId="22">
    <w:name w:val="Основной текст 2 Знак"/>
    <w:basedOn w:val="a0"/>
    <w:link w:val="21"/>
    <w:rsid w:val="005A13E6"/>
    <w:rPr>
      <w:rFonts w:ascii="Times New Roman" w:eastAsia="Times New Roman" w:hAnsi="Times New Roman" w:cs="Times New Roman"/>
      <w:sz w:val="20"/>
      <w:szCs w:val="20"/>
      <w:lang w:eastAsia="ru-RU"/>
    </w:rPr>
  </w:style>
  <w:style w:type="table" w:styleId="af2">
    <w:name w:val="Table Grid"/>
    <w:basedOn w:val="a1"/>
    <w:uiPriority w:val="99"/>
    <w:rsid w:val="004629C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5218"/>
  </w:style>
  <w:style w:type="paragraph" w:styleId="1">
    <w:name w:val="heading 1"/>
    <w:basedOn w:val="a"/>
    <w:next w:val="a"/>
    <w:link w:val="10"/>
    <w:qFormat/>
    <w:rsid w:val="00A15B3B"/>
    <w:pPr>
      <w:keepNext/>
      <w:suppressAutoHyphens/>
      <w:spacing w:before="240" w:after="60" w:line="240" w:lineRule="auto"/>
      <w:outlineLvl w:val="0"/>
    </w:pPr>
    <w:rPr>
      <w:rFonts w:ascii="Arial" w:eastAsia="Times New Roman" w:hAnsi="Arial" w:cs="Arial"/>
      <w:b/>
      <w:bCs/>
      <w:kern w:val="32"/>
      <w:sz w:val="32"/>
      <w:szCs w:val="32"/>
      <w:lang w:eastAsia="ar-SA"/>
    </w:rPr>
  </w:style>
  <w:style w:type="paragraph" w:styleId="2">
    <w:name w:val="heading 2"/>
    <w:basedOn w:val="a"/>
    <w:next w:val="a"/>
    <w:link w:val="20"/>
    <w:uiPriority w:val="9"/>
    <w:unhideWhenUsed/>
    <w:qFormat/>
    <w:rsid w:val="00A15B3B"/>
    <w:pPr>
      <w:keepNext/>
      <w:suppressAutoHyphens/>
      <w:spacing w:before="240" w:after="60" w:line="240" w:lineRule="auto"/>
      <w:outlineLvl w:val="1"/>
    </w:pPr>
    <w:rPr>
      <w:rFonts w:ascii="Arial" w:eastAsia="Times New Roman" w:hAnsi="Arial" w:cs="Arial"/>
      <w:b/>
      <w:bCs/>
      <w:i/>
      <w:i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15B3B"/>
    <w:rPr>
      <w:rFonts w:ascii="Arial" w:eastAsia="Times New Roman" w:hAnsi="Arial" w:cs="Arial"/>
      <w:b/>
      <w:bCs/>
      <w:kern w:val="32"/>
      <w:sz w:val="32"/>
      <w:szCs w:val="32"/>
      <w:lang w:eastAsia="ar-SA"/>
    </w:rPr>
  </w:style>
  <w:style w:type="character" w:customStyle="1" w:styleId="20">
    <w:name w:val="Заголовок 2 Знак"/>
    <w:basedOn w:val="a0"/>
    <w:link w:val="2"/>
    <w:uiPriority w:val="9"/>
    <w:rsid w:val="00A15B3B"/>
    <w:rPr>
      <w:rFonts w:ascii="Arial" w:eastAsia="Times New Roman" w:hAnsi="Arial" w:cs="Arial"/>
      <w:b/>
      <w:bCs/>
      <w:i/>
      <w:iCs/>
      <w:sz w:val="28"/>
      <w:szCs w:val="28"/>
      <w:lang w:eastAsia="ar-SA"/>
    </w:rPr>
  </w:style>
  <w:style w:type="paragraph" w:customStyle="1" w:styleId="ConsPlusNonformat">
    <w:name w:val="ConsPlusNonformat"/>
    <w:uiPriority w:val="99"/>
    <w:rsid w:val="00275EED"/>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B77008"/>
    <w:pPr>
      <w:autoSpaceDE w:val="0"/>
      <w:autoSpaceDN w:val="0"/>
      <w:adjustRightInd w:val="0"/>
      <w:spacing w:after="0" w:line="240" w:lineRule="auto"/>
    </w:pPr>
    <w:rPr>
      <w:rFonts w:ascii="Arial" w:hAnsi="Arial" w:cs="Arial"/>
      <w:sz w:val="20"/>
      <w:szCs w:val="20"/>
    </w:rPr>
  </w:style>
  <w:style w:type="paragraph" w:styleId="a3">
    <w:name w:val="List Paragraph"/>
    <w:basedOn w:val="a"/>
    <w:uiPriority w:val="34"/>
    <w:qFormat/>
    <w:rsid w:val="00EC5126"/>
    <w:pPr>
      <w:ind w:left="720"/>
      <w:contextualSpacing/>
    </w:pPr>
  </w:style>
  <w:style w:type="paragraph" w:styleId="a4">
    <w:name w:val="Balloon Text"/>
    <w:basedOn w:val="a"/>
    <w:link w:val="a5"/>
    <w:uiPriority w:val="99"/>
    <w:semiHidden/>
    <w:unhideWhenUsed/>
    <w:rsid w:val="00BE468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E468F"/>
    <w:rPr>
      <w:rFonts w:ascii="Tahoma" w:hAnsi="Tahoma" w:cs="Tahoma"/>
      <w:sz w:val="16"/>
      <w:szCs w:val="16"/>
    </w:rPr>
  </w:style>
  <w:style w:type="paragraph" w:customStyle="1" w:styleId="Style6">
    <w:name w:val="Style6"/>
    <w:basedOn w:val="a"/>
    <w:uiPriority w:val="99"/>
    <w:rsid w:val="00A15B3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A15B3B"/>
    <w:pPr>
      <w:widowControl w:val="0"/>
      <w:suppressAutoHyphens/>
      <w:spacing w:after="0" w:line="240" w:lineRule="auto"/>
      <w:ind w:firstLine="720"/>
    </w:pPr>
    <w:rPr>
      <w:rFonts w:ascii="Arial" w:eastAsia="Arial" w:hAnsi="Arial" w:cs="Times New Roman"/>
      <w:sz w:val="16"/>
      <w:szCs w:val="20"/>
      <w:lang w:eastAsia="ar-SA"/>
    </w:rPr>
  </w:style>
  <w:style w:type="paragraph" w:customStyle="1" w:styleId="Style1">
    <w:name w:val="Style1"/>
    <w:basedOn w:val="a"/>
    <w:rsid w:val="00A15B3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2">
    <w:name w:val="Font Style12"/>
    <w:uiPriority w:val="99"/>
    <w:rsid w:val="00A15B3B"/>
    <w:rPr>
      <w:rFonts w:ascii="Times New Roman" w:hAnsi="Times New Roman" w:cs="Times New Roman"/>
      <w:b/>
      <w:bCs/>
      <w:sz w:val="22"/>
      <w:szCs w:val="22"/>
    </w:rPr>
  </w:style>
  <w:style w:type="paragraph" w:styleId="a6">
    <w:name w:val="header"/>
    <w:basedOn w:val="a"/>
    <w:link w:val="a7"/>
    <w:uiPriority w:val="99"/>
    <w:unhideWhenUsed/>
    <w:rsid w:val="00A15B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A15B3B"/>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A15B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A15B3B"/>
    <w:rPr>
      <w:rFonts w:ascii="Times New Roman" w:eastAsia="Times New Roman" w:hAnsi="Times New Roman" w:cs="Times New Roman"/>
      <w:sz w:val="24"/>
      <w:szCs w:val="24"/>
      <w:lang w:eastAsia="ru-RU"/>
    </w:rPr>
  </w:style>
  <w:style w:type="paragraph" w:styleId="aa">
    <w:name w:val="Body Text"/>
    <w:basedOn w:val="a"/>
    <w:link w:val="ab"/>
    <w:unhideWhenUsed/>
    <w:rsid w:val="00A15B3B"/>
    <w:pPr>
      <w:suppressAutoHyphens/>
      <w:spacing w:after="0" w:line="240" w:lineRule="auto"/>
      <w:ind w:right="-284"/>
      <w:jc w:val="both"/>
    </w:pPr>
    <w:rPr>
      <w:rFonts w:ascii="Arial" w:eastAsia="Times New Roman" w:hAnsi="Arial" w:cs="Times New Roman"/>
      <w:color w:val="000000"/>
      <w:szCs w:val="20"/>
      <w:lang w:eastAsia="ar-SA"/>
    </w:rPr>
  </w:style>
  <w:style w:type="character" w:customStyle="1" w:styleId="ab">
    <w:name w:val="Основной текст Знак"/>
    <w:basedOn w:val="a0"/>
    <w:link w:val="aa"/>
    <w:rsid w:val="00A15B3B"/>
    <w:rPr>
      <w:rFonts w:ascii="Arial" w:eastAsia="Times New Roman" w:hAnsi="Arial" w:cs="Times New Roman"/>
      <w:color w:val="000000"/>
      <w:szCs w:val="20"/>
      <w:lang w:eastAsia="ar-SA"/>
    </w:rPr>
  </w:style>
  <w:style w:type="paragraph" w:styleId="3">
    <w:name w:val="Body Text 3"/>
    <w:basedOn w:val="a"/>
    <w:link w:val="30"/>
    <w:semiHidden/>
    <w:unhideWhenUsed/>
    <w:rsid w:val="00A15B3B"/>
    <w:pPr>
      <w:suppressAutoHyphens/>
      <w:spacing w:after="120" w:line="240" w:lineRule="auto"/>
    </w:pPr>
    <w:rPr>
      <w:rFonts w:ascii="Times New Roman" w:eastAsia="Times New Roman" w:hAnsi="Times New Roman" w:cs="Times New Roman"/>
      <w:sz w:val="16"/>
      <w:szCs w:val="16"/>
      <w:lang w:eastAsia="ar-SA"/>
    </w:rPr>
  </w:style>
  <w:style w:type="character" w:customStyle="1" w:styleId="30">
    <w:name w:val="Основной текст 3 Знак"/>
    <w:basedOn w:val="a0"/>
    <w:link w:val="3"/>
    <w:semiHidden/>
    <w:rsid w:val="00A15B3B"/>
    <w:rPr>
      <w:rFonts w:ascii="Times New Roman" w:eastAsia="Times New Roman" w:hAnsi="Times New Roman" w:cs="Times New Roman"/>
      <w:sz w:val="16"/>
      <w:szCs w:val="16"/>
      <w:lang w:eastAsia="ar-SA"/>
    </w:rPr>
  </w:style>
  <w:style w:type="paragraph" w:customStyle="1" w:styleId="ConsNonformat">
    <w:name w:val="ConsNonformat"/>
    <w:rsid w:val="00A15B3B"/>
    <w:pPr>
      <w:widowControl w:val="0"/>
      <w:suppressAutoHyphens/>
      <w:spacing w:after="0" w:line="240" w:lineRule="auto"/>
    </w:pPr>
    <w:rPr>
      <w:rFonts w:ascii="Courier New" w:eastAsia="Arial" w:hAnsi="Courier New" w:cs="Times New Roman"/>
      <w:sz w:val="16"/>
      <w:szCs w:val="20"/>
      <w:lang w:eastAsia="ar-SA"/>
    </w:rPr>
  </w:style>
  <w:style w:type="character" w:customStyle="1" w:styleId="ac">
    <w:name w:val="Текст сноски Знак"/>
    <w:link w:val="ad"/>
    <w:semiHidden/>
    <w:rsid w:val="00CD586A"/>
    <w:rPr>
      <w:rFonts w:ascii="Times New Roman" w:eastAsia="Times New Roman" w:hAnsi="Times New Roman"/>
    </w:rPr>
  </w:style>
  <w:style w:type="paragraph" w:styleId="ad">
    <w:name w:val="footnote text"/>
    <w:basedOn w:val="a"/>
    <w:link w:val="ac"/>
    <w:semiHidden/>
    <w:unhideWhenUsed/>
    <w:rsid w:val="00CD586A"/>
    <w:pPr>
      <w:spacing w:after="0" w:line="240" w:lineRule="auto"/>
    </w:pPr>
    <w:rPr>
      <w:rFonts w:ascii="Times New Roman" w:eastAsia="Times New Roman" w:hAnsi="Times New Roman"/>
    </w:rPr>
  </w:style>
  <w:style w:type="character" w:customStyle="1" w:styleId="11">
    <w:name w:val="Текст сноски Знак1"/>
    <w:basedOn w:val="a0"/>
    <w:uiPriority w:val="99"/>
    <w:semiHidden/>
    <w:rsid w:val="00CD586A"/>
    <w:rPr>
      <w:sz w:val="20"/>
      <w:szCs w:val="20"/>
    </w:rPr>
  </w:style>
  <w:style w:type="paragraph" w:customStyle="1" w:styleId="Style4">
    <w:name w:val="Style4"/>
    <w:basedOn w:val="a"/>
    <w:rsid w:val="00CD586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8">
    <w:name w:val="Style8"/>
    <w:basedOn w:val="a"/>
    <w:rsid w:val="00CD586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2">
    <w:name w:val="Style12"/>
    <w:basedOn w:val="a"/>
    <w:rsid w:val="00CD586A"/>
    <w:pPr>
      <w:widowControl w:val="0"/>
      <w:autoSpaceDE w:val="0"/>
      <w:autoSpaceDN w:val="0"/>
      <w:adjustRightInd w:val="0"/>
      <w:spacing w:after="0" w:line="229" w:lineRule="exact"/>
    </w:pPr>
    <w:rPr>
      <w:rFonts w:ascii="Times New Roman" w:eastAsia="Times New Roman" w:hAnsi="Times New Roman" w:cs="Times New Roman"/>
      <w:sz w:val="24"/>
      <w:szCs w:val="24"/>
      <w:lang w:eastAsia="ru-RU"/>
    </w:rPr>
  </w:style>
  <w:style w:type="paragraph" w:customStyle="1" w:styleId="Style16">
    <w:name w:val="Style16"/>
    <w:basedOn w:val="a"/>
    <w:rsid w:val="00CD586A"/>
    <w:pPr>
      <w:widowControl w:val="0"/>
      <w:autoSpaceDE w:val="0"/>
      <w:autoSpaceDN w:val="0"/>
      <w:adjustRightInd w:val="0"/>
      <w:spacing w:after="0" w:line="235" w:lineRule="exact"/>
    </w:pPr>
    <w:rPr>
      <w:rFonts w:ascii="Times New Roman" w:eastAsia="Times New Roman" w:hAnsi="Times New Roman" w:cs="Times New Roman"/>
      <w:sz w:val="24"/>
      <w:szCs w:val="24"/>
      <w:lang w:eastAsia="ru-RU"/>
    </w:rPr>
  </w:style>
  <w:style w:type="paragraph" w:customStyle="1" w:styleId="Style5">
    <w:name w:val="Style5"/>
    <w:basedOn w:val="a"/>
    <w:rsid w:val="00CD586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5">
    <w:name w:val="Style15"/>
    <w:basedOn w:val="a"/>
    <w:rsid w:val="00CD586A"/>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paragraph" w:customStyle="1" w:styleId="Style20">
    <w:name w:val="Style20"/>
    <w:basedOn w:val="a"/>
    <w:rsid w:val="00CD586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4">
    <w:name w:val="Style14"/>
    <w:basedOn w:val="a"/>
    <w:rsid w:val="00CD586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0">
    <w:name w:val="Font Style30"/>
    <w:rsid w:val="00CD586A"/>
    <w:rPr>
      <w:rFonts w:ascii="Times New Roman" w:hAnsi="Times New Roman" w:cs="Times New Roman" w:hint="default"/>
      <w:b/>
      <w:bCs/>
      <w:sz w:val="18"/>
      <w:szCs w:val="18"/>
    </w:rPr>
  </w:style>
  <w:style w:type="character" w:customStyle="1" w:styleId="FontStyle33">
    <w:name w:val="Font Style33"/>
    <w:rsid w:val="00CD586A"/>
    <w:rPr>
      <w:rFonts w:ascii="Times New Roman" w:hAnsi="Times New Roman" w:cs="Times New Roman" w:hint="default"/>
      <w:sz w:val="18"/>
      <w:szCs w:val="18"/>
    </w:rPr>
  </w:style>
  <w:style w:type="character" w:customStyle="1" w:styleId="FontStyle34">
    <w:name w:val="Font Style34"/>
    <w:rsid w:val="00CD586A"/>
    <w:rPr>
      <w:rFonts w:ascii="Times New Roman" w:hAnsi="Times New Roman" w:cs="Times New Roman" w:hint="default"/>
      <w:sz w:val="18"/>
      <w:szCs w:val="18"/>
    </w:rPr>
  </w:style>
  <w:style w:type="character" w:customStyle="1" w:styleId="FontStyle39">
    <w:name w:val="Font Style39"/>
    <w:rsid w:val="00CD586A"/>
    <w:rPr>
      <w:rFonts w:ascii="Times New Roman" w:hAnsi="Times New Roman" w:cs="Times New Roman" w:hint="default"/>
      <w:b/>
      <w:bCs/>
      <w:i/>
      <w:iCs/>
      <w:sz w:val="18"/>
      <w:szCs w:val="18"/>
    </w:rPr>
  </w:style>
  <w:style w:type="character" w:customStyle="1" w:styleId="FontStyle45">
    <w:name w:val="Font Style45"/>
    <w:rsid w:val="00CD586A"/>
    <w:rPr>
      <w:rFonts w:ascii="Times New Roman" w:hAnsi="Times New Roman" w:cs="Times New Roman" w:hint="default"/>
      <w:sz w:val="20"/>
      <w:szCs w:val="20"/>
    </w:rPr>
  </w:style>
  <w:style w:type="character" w:customStyle="1" w:styleId="FontStyle48">
    <w:name w:val="Font Style48"/>
    <w:rsid w:val="00CD586A"/>
    <w:rPr>
      <w:rFonts w:ascii="Times New Roman" w:hAnsi="Times New Roman" w:cs="Times New Roman" w:hint="default"/>
      <w:b/>
      <w:bCs/>
      <w:sz w:val="22"/>
      <w:szCs w:val="22"/>
    </w:rPr>
  </w:style>
  <w:style w:type="paragraph" w:customStyle="1" w:styleId="Style2">
    <w:name w:val="Style2"/>
    <w:basedOn w:val="a"/>
    <w:rsid w:val="00CD586A"/>
    <w:pPr>
      <w:widowControl w:val="0"/>
      <w:autoSpaceDE w:val="0"/>
      <w:autoSpaceDN w:val="0"/>
      <w:adjustRightInd w:val="0"/>
      <w:spacing w:after="0" w:line="259" w:lineRule="exact"/>
      <w:ind w:firstLine="533"/>
      <w:jc w:val="both"/>
    </w:pPr>
    <w:rPr>
      <w:rFonts w:ascii="Times New Roman" w:eastAsia="Times New Roman" w:hAnsi="Times New Roman" w:cs="Times New Roman"/>
      <w:sz w:val="24"/>
      <w:szCs w:val="24"/>
      <w:lang w:eastAsia="ru-RU"/>
    </w:rPr>
  </w:style>
  <w:style w:type="paragraph" w:customStyle="1" w:styleId="Style3">
    <w:name w:val="Style3"/>
    <w:basedOn w:val="a"/>
    <w:uiPriority w:val="99"/>
    <w:rsid w:val="00CD586A"/>
    <w:pPr>
      <w:widowControl w:val="0"/>
      <w:autoSpaceDE w:val="0"/>
      <w:autoSpaceDN w:val="0"/>
      <w:adjustRightInd w:val="0"/>
      <w:spacing w:after="0" w:line="187" w:lineRule="exact"/>
      <w:jc w:val="both"/>
    </w:pPr>
    <w:rPr>
      <w:rFonts w:ascii="Times New Roman" w:eastAsia="Times New Roman" w:hAnsi="Times New Roman" w:cs="Times New Roman"/>
      <w:sz w:val="24"/>
      <w:szCs w:val="24"/>
      <w:lang w:eastAsia="ru-RU"/>
    </w:rPr>
  </w:style>
  <w:style w:type="character" w:customStyle="1" w:styleId="FontStyle11">
    <w:name w:val="Font Style11"/>
    <w:rsid w:val="00CD586A"/>
    <w:rPr>
      <w:rFonts w:ascii="Times New Roman" w:hAnsi="Times New Roman" w:cs="Times New Roman"/>
      <w:b/>
      <w:bCs/>
      <w:sz w:val="22"/>
      <w:szCs w:val="22"/>
    </w:rPr>
  </w:style>
  <w:style w:type="character" w:customStyle="1" w:styleId="FontStyle13">
    <w:name w:val="Font Style13"/>
    <w:rsid w:val="00CD586A"/>
    <w:rPr>
      <w:rFonts w:ascii="Times New Roman" w:hAnsi="Times New Roman" w:cs="Times New Roman"/>
      <w:b/>
      <w:bCs/>
      <w:sz w:val="20"/>
      <w:szCs w:val="20"/>
    </w:rPr>
  </w:style>
  <w:style w:type="character" w:customStyle="1" w:styleId="FontStyle14">
    <w:name w:val="Font Style14"/>
    <w:rsid w:val="00CD586A"/>
    <w:rPr>
      <w:rFonts w:ascii="Times New Roman" w:hAnsi="Times New Roman" w:cs="Times New Roman"/>
      <w:b/>
      <w:bCs/>
      <w:sz w:val="20"/>
      <w:szCs w:val="20"/>
    </w:rPr>
  </w:style>
  <w:style w:type="character" w:customStyle="1" w:styleId="FontStyle15">
    <w:name w:val="Font Style15"/>
    <w:rsid w:val="00CD586A"/>
    <w:rPr>
      <w:rFonts w:ascii="Times New Roman" w:hAnsi="Times New Roman" w:cs="Times New Roman"/>
      <w:sz w:val="20"/>
      <w:szCs w:val="20"/>
    </w:rPr>
  </w:style>
  <w:style w:type="character" w:customStyle="1" w:styleId="FontStyle16">
    <w:name w:val="Font Style16"/>
    <w:rsid w:val="00CD586A"/>
    <w:rPr>
      <w:rFonts w:ascii="Times New Roman" w:hAnsi="Times New Roman" w:cs="Times New Roman"/>
      <w:b/>
      <w:bCs/>
      <w:sz w:val="20"/>
      <w:szCs w:val="20"/>
    </w:rPr>
  </w:style>
  <w:style w:type="character" w:customStyle="1" w:styleId="FontStyle17">
    <w:name w:val="Font Style17"/>
    <w:rsid w:val="00CD586A"/>
    <w:rPr>
      <w:rFonts w:ascii="Times New Roman" w:hAnsi="Times New Roman" w:cs="Times New Roman"/>
      <w:b/>
      <w:bCs/>
      <w:sz w:val="20"/>
      <w:szCs w:val="20"/>
    </w:rPr>
  </w:style>
  <w:style w:type="character" w:customStyle="1" w:styleId="FontStyle18">
    <w:name w:val="Font Style18"/>
    <w:rsid w:val="00CD586A"/>
    <w:rPr>
      <w:rFonts w:ascii="Times New Roman" w:hAnsi="Times New Roman" w:cs="Times New Roman"/>
      <w:b/>
      <w:bCs/>
      <w:sz w:val="14"/>
      <w:szCs w:val="14"/>
    </w:rPr>
  </w:style>
  <w:style w:type="paragraph" w:customStyle="1" w:styleId="Style9">
    <w:name w:val="Style9"/>
    <w:basedOn w:val="a"/>
    <w:rsid w:val="00CD586A"/>
    <w:pPr>
      <w:widowControl w:val="0"/>
      <w:autoSpaceDE w:val="0"/>
      <w:autoSpaceDN w:val="0"/>
      <w:adjustRightInd w:val="0"/>
      <w:spacing w:after="0" w:line="235" w:lineRule="exact"/>
    </w:pPr>
    <w:rPr>
      <w:rFonts w:ascii="Times New Roman" w:eastAsia="Times New Roman" w:hAnsi="Times New Roman" w:cs="Times New Roman"/>
      <w:sz w:val="24"/>
      <w:szCs w:val="24"/>
      <w:lang w:eastAsia="ru-RU"/>
    </w:rPr>
  </w:style>
  <w:style w:type="paragraph" w:styleId="ae">
    <w:name w:val="Body Text Indent"/>
    <w:basedOn w:val="a"/>
    <w:link w:val="af"/>
    <w:uiPriority w:val="99"/>
    <w:unhideWhenUsed/>
    <w:rsid w:val="00CD586A"/>
    <w:pPr>
      <w:spacing w:after="120" w:line="240" w:lineRule="auto"/>
      <w:ind w:left="283"/>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0"/>
    <w:link w:val="ae"/>
    <w:uiPriority w:val="99"/>
    <w:rsid w:val="00CD586A"/>
    <w:rPr>
      <w:rFonts w:ascii="Times New Roman" w:eastAsia="Times New Roman" w:hAnsi="Times New Roman" w:cs="Times New Roman"/>
      <w:sz w:val="24"/>
      <w:szCs w:val="24"/>
      <w:lang w:eastAsia="ru-RU"/>
    </w:rPr>
  </w:style>
  <w:style w:type="paragraph" w:customStyle="1" w:styleId="ConsPlusCell">
    <w:name w:val="ConsPlusCell"/>
    <w:uiPriority w:val="99"/>
    <w:rsid w:val="00CD586A"/>
    <w:pPr>
      <w:widowControl w:val="0"/>
      <w:autoSpaceDE w:val="0"/>
      <w:autoSpaceDN w:val="0"/>
      <w:adjustRightInd w:val="0"/>
      <w:spacing w:after="0" w:line="240" w:lineRule="auto"/>
    </w:pPr>
    <w:rPr>
      <w:rFonts w:ascii="Calibri" w:eastAsia="Times New Roman" w:hAnsi="Calibri" w:cs="Calibri"/>
      <w:lang w:eastAsia="ru-RU"/>
    </w:rPr>
  </w:style>
  <w:style w:type="paragraph" w:styleId="af0">
    <w:name w:val="Title"/>
    <w:basedOn w:val="a"/>
    <w:link w:val="af1"/>
    <w:qFormat/>
    <w:rsid w:val="00CD586A"/>
    <w:pPr>
      <w:widowControl w:val="0"/>
      <w:shd w:val="clear" w:color="auto" w:fill="FFFFFF"/>
      <w:spacing w:after="0" w:line="240" w:lineRule="auto"/>
      <w:ind w:left="38"/>
      <w:jc w:val="center"/>
    </w:pPr>
    <w:rPr>
      <w:rFonts w:ascii="Times New Roman" w:eastAsia="Times New Roman" w:hAnsi="Times New Roman" w:cs="Times New Roman"/>
      <w:snapToGrid w:val="0"/>
      <w:color w:val="000000"/>
      <w:spacing w:val="-5"/>
      <w:sz w:val="30"/>
      <w:szCs w:val="20"/>
      <w:lang w:val="x-none" w:eastAsia="x-none"/>
    </w:rPr>
  </w:style>
  <w:style w:type="character" w:customStyle="1" w:styleId="af1">
    <w:name w:val="Название Знак"/>
    <w:basedOn w:val="a0"/>
    <w:link w:val="af0"/>
    <w:rsid w:val="00CD586A"/>
    <w:rPr>
      <w:rFonts w:ascii="Times New Roman" w:eastAsia="Times New Roman" w:hAnsi="Times New Roman" w:cs="Times New Roman"/>
      <w:snapToGrid w:val="0"/>
      <w:color w:val="000000"/>
      <w:spacing w:val="-5"/>
      <w:sz w:val="30"/>
      <w:szCs w:val="20"/>
      <w:shd w:val="clear" w:color="auto" w:fill="FFFFFF"/>
      <w:lang w:val="x-none" w:eastAsia="x-none"/>
    </w:rPr>
  </w:style>
  <w:style w:type="character" w:customStyle="1" w:styleId="FontStyle21">
    <w:name w:val="Font Style21"/>
    <w:rsid w:val="00CD586A"/>
    <w:rPr>
      <w:rFonts w:ascii="Times New Roman" w:hAnsi="Times New Roman" w:cs="Times New Roman" w:hint="default"/>
      <w:sz w:val="22"/>
      <w:szCs w:val="22"/>
    </w:rPr>
  </w:style>
  <w:style w:type="paragraph" w:styleId="21">
    <w:name w:val="Body Text 2"/>
    <w:basedOn w:val="a"/>
    <w:link w:val="22"/>
    <w:rsid w:val="005A13E6"/>
    <w:pPr>
      <w:spacing w:after="120" w:line="480" w:lineRule="auto"/>
    </w:pPr>
    <w:rPr>
      <w:rFonts w:ascii="Times New Roman" w:eastAsia="Times New Roman" w:hAnsi="Times New Roman" w:cs="Times New Roman"/>
      <w:sz w:val="20"/>
      <w:szCs w:val="20"/>
      <w:lang w:eastAsia="ru-RU"/>
    </w:rPr>
  </w:style>
  <w:style w:type="character" w:customStyle="1" w:styleId="22">
    <w:name w:val="Основной текст 2 Знак"/>
    <w:basedOn w:val="a0"/>
    <w:link w:val="21"/>
    <w:rsid w:val="005A13E6"/>
    <w:rPr>
      <w:rFonts w:ascii="Times New Roman" w:eastAsia="Times New Roman" w:hAnsi="Times New Roman" w:cs="Times New Roman"/>
      <w:sz w:val="20"/>
      <w:szCs w:val="20"/>
      <w:lang w:eastAsia="ru-RU"/>
    </w:rPr>
  </w:style>
  <w:style w:type="table" w:styleId="af2">
    <w:name w:val="Table Grid"/>
    <w:basedOn w:val="a1"/>
    <w:uiPriority w:val="99"/>
    <w:rsid w:val="004629C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1384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182304-1074-4537-B9D0-054889646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2404</Words>
  <Characters>13705</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Омсктехуглерод</Company>
  <LinksUpToDate>false</LinksUpToDate>
  <CharactersWithSpaces>16077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В. Никонова</dc:creator>
  <cp:lastModifiedBy>lni</cp:lastModifiedBy>
  <cp:revision>2</cp:revision>
  <cp:lastPrinted>2014-09-23T03:20:00Z</cp:lastPrinted>
  <dcterms:created xsi:type="dcterms:W3CDTF">2014-10-31T04:39:00Z</dcterms:created>
  <dcterms:modified xsi:type="dcterms:W3CDTF">2014-10-31T04:39:00Z</dcterms:modified>
</cp:coreProperties>
</file>